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8B34B" w14:textId="09B2CEFA" w:rsidR="00CD0740" w:rsidRDefault="00CD0740" w:rsidP="00CD0740">
      <w:pPr>
        <w:tabs>
          <w:tab w:val="left" w:pos="0"/>
        </w:tabs>
        <w:ind w:left="0" w:right="147" w:firstLine="567"/>
        <w:jc w:val="right"/>
        <w:rPr>
          <w:szCs w:val="24"/>
        </w:rPr>
      </w:pPr>
      <w:r w:rsidRPr="00CD0740">
        <w:rPr>
          <w:szCs w:val="24"/>
        </w:rPr>
        <w:t>Приложение № 4 к Извещению</w:t>
      </w:r>
    </w:p>
    <w:p w14:paraId="6F0E33E3" w14:textId="77777777" w:rsidR="00CD0740" w:rsidRDefault="00CD0740" w:rsidP="00F27D9E">
      <w:pPr>
        <w:tabs>
          <w:tab w:val="left" w:pos="0"/>
        </w:tabs>
        <w:ind w:left="0" w:right="147" w:firstLine="567"/>
        <w:jc w:val="center"/>
        <w:rPr>
          <w:szCs w:val="24"/>
        </w:rPr>
      </w:pPr>
    </w:p>
    <w:p w14:paraId="5FFC08CF" w14:textId="27AB3B49" w:rsidR="00A41BC1" w:rsidRPr="00085C64" w:rsidRDefault="00A41BC1" w:rsidP="00F27D9E">
      <w:pPr>
        <w:tabs>
          <w:tab w:val="left" w:pos="0"/>
        </w:tabs>
        <w:ind w:left="0" w:right="147" w:firstLine="567"/>
        <w:jc w:val="center"/>
        <w:rPr>
          <w:szCs w:val="24"/>
        </w:rPr>
      </w:pPr>
      <w:r w:rsidRPr="00085C64">
        <w:rPr>
          <w:b/>
          <w:szCs w:val="24"/>
        </w:rPr>
        <w:t>ТЕХНИЧЕСКОЕ ЗАДАНИЕ</w:t>
      </w:r>
    </w:p>
    <w:p w14:paraId="1788FB53" w14:textId="4381A6F7" w:rsidR="00A41BC1" w:rsidRPr="00085C64" w:rsidRDefault="00A41BC1" w:rsidP="00085C64">
      <w:pPr>
        <w:tabs>
          <w:tab w:val="left" w:pos="0"/>
        </w:tabs>
        <w:spacing w:after="0" w:line="240" w:lineRule="auto"/>
        <w:ind w:left="0" w:right="45" w:firstLine="567"/>
        <w:rPr>
          <w:szCs w:val="24"/>
        </w:rPr>
      </w:pPr>
    </w:p>
    <w:p w14:paraId="177A5E50" w14:textId="3561A148" w:rsidR="006802DE" w:rsidRPr="00F27D9E" w:rsidRDefault="00EC4D92" w:rsidP="00085C64">
      <w:pPr>
        <w:pStyle w:val="1"/>
        <w:keepNext w:val="0"/>
        <w:keepLines w:val="0"/>
        <w:widowControl w:val="0"/>
        <w:numPr>
          <w:ilvl w:val="0"/>
          <w:numId w:val="21"/>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Общая информация об объекте закупки</w:t>
      </w:r>
    </w:p>
    <w:p w14:paraId="441CD554" w14:textId="1828816A" w:rsidR="0021213B" w:rsidRPr="00085C64" w:rsidRDefault="00EC4D92" w:rsidP="00F27D9E">
      <w:pPr>
        <w:pStyle w:val="a3"/>
        <w:numPr>
          <w:ilvl w:val="1"/>
          <w:numId w:val="21"/>
        </w:numPr>
        <w:tabs>
          <w:tab w:val="left" w:pos="0"/>
          <w:tab w:val="left" w:pos="1134"/>
        </w:tabs>
        <w:spacing w:after="0" w:line="240" w:lineRule="auto"/>
        <w:ind w:left="0" w:right="30" w:firstLine="567"/>
        <w:rPr>
          <w:szCs w:val="24"/>
        </w:rPr>
      </w:pPr>
      <w:r w:rsidRPr="00085C64">
        <w:rPr>
          <w:szCs w:val="24"/>
        </w:rPr>
        <w:t xml:space="preserve">Объект закупки: </w:t>
      </w:r>
      <w:r w:rsidR="00DC23FA" w:rsidRPr="00085C64">
        <w:rPr>
          <w:szCs w:val="24"/>
        </w:rPr>
        <w:t>о</w:t>
      </w:r>
      <w:r w:rsidR="00A41BC1" w:rsidRPr="00085C64">
        <w:rPr>
          <w:szCs w:val="24"/>
        </w:rPr>
        <w:t xml:space="preserve">казание </w:t>
      </w:r>
      <w:r w:rsidR="00EF1213">
        <w:rPr>
          <w:szCs w:val="24"/>
        </w:rPr>
        <w:t>Услуг</w:t>
      </w:r>
      <w:r w:rsidR="00A41BC1" w:rsidRPr="00085C64">
        <w:rPr>
          <w:szCs w:val="24"/>
        </w:rPr>
        <w:t xml:space="preserve"> </w:t>
      </w:r>
      <w:r w:rsidR="001301F0" w:rsidRPr="00085C64">
        <w:rPr>
          <w:szCs w:val="24"/>
        </w:rPr>
        <w:t xml:space="preserve">по охране помещений и прилегающих территорий, перечисленных в приложении № 2 к Договору </w:t>
      </w:r>
      <w:r w:rsidR="001301F0" w:rsidRPr="00085C64">
        <w:rPr>
          <w:rFonts w:eastAsia="Calibri"/>
          <w:szCs w:val="24"/>
        </w:rPr>
        <w:t>(далее – Объект</w:t>
      </w:r>
      <w:r w:rsidR="00632CB4">
        <w:rPr>
          <w:rFonts w:eastAsia="Calibri"/>
          <w:szCs w:val="24"/>
        </w:rPr>
        <w:t xml:space="preserve">, </w:t>
      </w:r>
      <w:r w:rsidR="001301F0" w:rsidRPr="00085C64">
        <w:rPr>
          <w:rFonts w:eastAsia="Calibri"/>
          <w:szCs w:val="24"/>
        </w:rPr>
        <w:t>Объекты</w:t>
      </w:r>
      <w:r w:rsidR="00632CB4">
        <w:rPr>
          <w:rFonts w:eastAsia="Calibri"/>
          <w:szCs w:val="24"/>
        </w:rPr>
        <w:t xml:space="preserve"> или объекты охраны</w:t>
      </w:r>
      <w:r w:rsidR="001301F0" w:rsidRPr="00085C64">
        <w:rPr>
          <w:rFonts w:eastAsia="Calibri"/>
          <w:szCs w:val="24"/>
        </w:rPr>
        <w:t>).</w:t>
      </w:r>
    </w:p>
    <w:p w14:paraId="48C52F24" w14:textId="540DB568" w:rsidR="006C157D" w:rsidRPr="00085C64" w:rsidRDefault="00EC4D92" w:rsidP="00F27D9E">
      <w:pPr>
        <w:pStyle w:val="a3"/>
        <w:numPr>
          <w:ilvl w:val="1"/>
          <w:numId w:val="21"/>
        </w:numPr>
        <w:tabs>
          <w:tab w:val="left" w:pos="0"/>
          <w:tab w:val="left" w:pos="1134"/>
        </w:tabs>
        <w:spacing w:after="0" w:line="240" w:lineRule="auto"/>
        <w:ind w:left="0" w:right="30" w:firstLine="567"/>
        <w:rPr>
          <w:szCs w:val="24"/>
        </w:rPr>
      </w:pPr>
      <w:r w:rsidRPr="00085C64">
        <w:rPr>
          <w:szCs w:val="24"/>
        </w:rPr>
        <w:t xml:space="preserve">Приложения к </w:t>
      </w:r>
      <w:r w:rsidR="00DC23FA" w:rsidRPr="00085C64">
        <w:rPr>
          <w:szCs w:val="24"/>
        </w:rPr>
        <w:t>настоящему т</w:t>
      </w:r>
      <w:r w:rsidRPr="00085C64">
        <w:rPr>
          <w:szCs w:val="24"/>
        </w:rPr>
        <w:t>ехническому заданию</w:t>
      </w:r>
      <w:r w:rsidR="00DC23FA" w:rsidRPr="00085C64">
        <w:rPr>
          <w:szCs w:val="24"/>
        </w:rPr>
        <w:t xml:space="preserve"> (далее – Техническое задание)</w:t>
      </w:r>
      <w:r w:rsidRPr="00085C64">
        <w:rPr>
          <w:szCs w:val="24"/>
        </w:rPr>
        <w:t>:</w:t>
      </w:r>
    </w:p>
    <w:p w14:paraId="34094FF4" w14:textId="552357C3" w:rsidR="006C157D" w:rsidRPr="00085C64" w:rsidRDefault="006C157D" w:rsidP="00F27D9E">
      <w:pPr>
        <w:pStyle w:val="a3"/>
        <w:numPr>
          <w:ilvl w:val="2"/>
          <w:numId w:val="21"/>
        </w:numPr>
        <w:tabs>
          <w:tab w:val="left" w:pos="0"/>
          <w:tab w:val="left" w:pos="1134"/>
        </w:tabs>
        <w:spacing w:after="0" w:line="240" w:lineRule="auto"/>
        <w:ind w:left="0" w:right="30" w:firstLine="567"/>
        <w:rPr>
          <w:szCs w:val="24"/>
        </w:rPr>
      </w:pPr>
      <w:r w:rsidRPr="00085C64">
        <w:rPr>
          <w:szCs w:val="24"/>
        </w:rPr>
        <w:t>П</w:t>
      </w:r>
      <w:r w:rsidR="00EC4D92" w:rsidRPr="00085C64">
        <w:rPr>
          <w:szCs w:val="24"/>
        </w:rPr>
        <w:t>риложение 1 – Перечень документов, которые должны находиться на объекте охраны</w:t>
      </w:r>
      <w:r w:rsidR="00D01AA6" w:rsidRPr="00085C64">
        <w:rPr>
          <w:szCs w:val="24"/>
        </w:rPr>
        <w:t>.</w:t>
      </w:r>
    </w:p>
    <w:p w14:paraId="3CF00887" w14:textId="775B7FC1" w:rsidR="00D01AA6" w:rsidRDefault="006C157D" w:rsidP="00F27D9E">
      <w:pPr>
        <w:pStyle w:val="a3"/>
        <w:numPr>
          <w:ilvl w:val="2"/>
          <w:numId w:val="21"/>
        </w:numPr>
        <w:tabs>
          <w:tab w:val="left" w:pos="0"/>
          <w:tab w:val="left" w:pos="1134"/>
        </w:tabs>
        <w:spacing w:after="0" w:line="240" w:lineRule="auto"/>
        <w:ind w:left="0" w:right="30" w:firstLine="567"/>
        <w:rPr>
          <w:szCs w:val="24"/>
        </w:rPr>
      </w:pPr>
      <w:r w:rsidRPr="00085C64">
        <w:rPr>
          <w:szCs w:val="24"/>
        </w:rPr>
        <w:t xml:space="preserve">Приложение 2 -  Должностная инструкция частного охранника. </w:t>
      </w:r>
    </w:p>
    <w:p w14:paraId="0C410A86" w14:textId="77777777" w:rsidR="006E092C" w:rsidRPr="00085C64" w:rsidRDefault="006E092C" w:rsidP="006E092C">
      <w:pPr>
        <w:pStyle w:val="a3"/>
        <w:tabs>
          <w:tab w:val="left" w:pos="0"/>
          <w:tab w:val="left" w:pos="1134"/>
        </w:tabs>
        <w:spacing w:after="0" w:line="240" w:lineRule="auto"/>
        <w:ind w:left="567" w:right="30" w:firstLine="0"/>
        <w:rPr>
          <w:szCs w:val="24"/>
        </w:rPr>
      </w:pPr>
    </w:p>
    <w:p w14:paraId="5D03AB21" w14:textId="77777777" w:rsidR="006802DE" w:rsidRPr="00085C64" w:rsidRDefault="00EC4D92" w:rsidP="00085C64">
      <w:pPr>
        <w:tabs>
          <w:tab w:val="left" w:pos="0"/>
        </w:tabs>
        <w:spacing w:after="0" w:line="240" w:lineRule="auto"/>
        <w:ind w:left="0" w:right="30" w:firstLine="567"/>
        <w:rPr>
          <w:b/>
          <w:szCs w:val="24"/>
        </w:rPr>
      </w:pPr>
      <w:r w:rsidRPr="00085C64">
        <w:rPr>
          <w:b/>
          <w:szCs w:val="24"/>
        </w:rPr>
        <w:t>Термины и определения</w:t>
      </w:r>
    </w:p>
    <w:p w14:paraId="205691FD" w14:textId="4FABEB81" w:rsidR="006802DE" w:rsidRPr="007978CB" w:rsidRDefault="00EC4D92" w:rsidP="00F27D9E">
      <w:pPr>
        <w:tabs>
          <w:tab w:val="left" w:pos="0"/>
        </w:tabs>
        <w:spacing w:after="0" w:line="240" w:lineRule="auto"/>
        <w:ind w:left="0" w:right="30" w:firstLine="567"/>
        <w:rPr>
          <w:szCs w:val="24"/>
        </w:rPr>
      </w:pPr>
      <w:r w:rsidRPr="00F27D9E">
        <w:rPr>
          <w:szCs w:val="24"/>
          <w:u w:val="single"/>
        </w:rPr>
        <w:t>Частная охранная организация</w:t>
      </w:r>
      <w:r w:rsidRPr="00085C64">
        <w:rPr>
          <w:szCs w:val="24"/>
        </w:rPr>
        <w:t xml:space="preserve"> – организация, специально учрежденная для оказания охранных </w:t>
      </w:r>
      <w:r w:rsidR="00EF1213">
        <w:rPr>
          <w:szCs w:val="24"/>
        </w:rPr>
        <w:t>Услуг</w:t>
      </w:r>
      <w:r w:rsidRPr="00085C64">
        <w:rPr>
          <w:szCs w:val="24"/>
        </w:rPr>
        <w:t xml:space="preserve">, зарегистрированная в установленном законом порядке, и имеющая лицензию </w:t>
      </w:r>
      <w:r w:rsidR="001301F0" w:rsidRPr="00085C64">
        <w:rPr>
          <w:szCs w:val="24"/>
        </w:rPr>
        <w:br/>
      </w:r>
      <w:r w:rsidRPr="007978CB">
        <w:rPr>
          <w:szCs w:val="24"/>
        </w:rPr>
        <w:t>на осуществление частной охранной деятельности.</w:t>
      </w:r>
    </w:p>
    <w:p w14:paraId="00D66FD5" w14:textId="0D439743" w:rsidR="006802DE" w:rsidRPr="00F27D9E" w:rsidRDefault="00EC4D92" w:rsidP="00F27D9E">
      <w:pPr>
        <w:tabs>
          <w:tab w:val="left" w:pos="0"/>
        </w:tabs>
        <w:spacing w:after="0" w:line="240" w:lineRule="auto"/>
        <w:ind w:left="0" w:right="30" w:firstLine="567"/>
        <w:rPr>
          <w:szCs w:val="24"/>
        </w:rPr>
      </w:pPr>
      <w:r w:rsidRPr="00F27D9E">
        <w:rPr>
          <w:szCs w:val="24"/>
          <w:u w:val="single"/>
        </w:rPr>
        <w:t>Частный охранник</w:t>
      </w:r>
      <w:r w:rsidRPr="00F27D9E">
        <w:rPr>
          <w:szCs w:val="24"/>
        </w:rPr>
        <w:t xml:space="preserve"> – гражданин Российской Федерации, достигший восемнадцати лет,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и работающий по трудовому договору с частной охранной организацией</w:t>
      </w:r>
      <w:r w:rsidR="00D1453A" w:rsidRPr="00F27D9E">
        <w:rPr>
          <w:szCs w:val="24"/>
        </w:rPr>
        <w:t xml:space="preserve">, которая оказывает </w:t>
      </w:r>
      <w:r w:rsidR="00EF1213">
        <w:rPr>
          <w:szCs w:val="24"/>
        </w:rPr>
        <w:t>Услуг</w:t>
      </w:r>
      <w:r w:rsidR="00D1453A" w:rsidRPr="00F27D9E">
        <w:rPr>
          <w:szCs w:val="24"/>
        </w:rPr>
        <w:t>и по Договору</w:t>
      </w:r>
      <w:r w:rsidRPr="00F27D9E">
        <w:rPr>
          <w:szCs w:val="24"/>
        </w:rPr>
        <w:t>.</w:t>
      </w:r>
    </w:p>
    <w:p w14:paraId="62FC122B" w14:textId="046ABBC8" w:rsidR="006802DE" w:rsidRPr="00F27D9E" w:rsidRDefault="001301F0" w:rsidP="00F27D9E">
      <w:pPr>
        <w:tabs>
          <w:tab w:val="left" w:pos="0"/>
        </w:tabs>
        <w:spacing w:after="0" w:line="240" w:lineRule="auto"/>
        <w:ind w:left="0" w:right="30" w:firstLine="567"/>
        <w:rPr>
          <w:szCs w:val="24"/>
        </w:rPr>
      </w:pPr>
      <w:r w:rsidRPr="00F27D9E">
        <w:rPr>
          <w:szCs w:val="24"/>
          <w:u w:val="single"/>
        </w:rPr>
        <w:t>П</w:t>
      </w:r>
      <w:r w:rsidR="00EC4D92" w:rsidRPr="00F27D9E">
        <w:rPr>
          <w:szCs w:val="24"/>
          <w:u w:val="single"/>
        </w:rPr>
        <w:t xml:space="preserve">ост </w:t>
      </w:r>
      <w:r w:rsidRPr="00F27D9E">
        <w:rPr>
          <w:szCs w:val="24"/>
          <w:u w:val="single"/>
        </w:rPr>
        <w:t>охраны</w:t>
      </w:r>
      <w:r w:rsidRPr="00F27D9E">
        <w:rPr>
          <w:szCs w:val="24"/>
        </w:rPr>
        <w:t xml:space="preserve"> –</w:t>
      </w:r>
      <w:r w:rsidR="00EC4D92" w:rsidRPr="00F27D9E">
        <w:rPr>
          <w:szCs w:val="24"/>
        </w:rPr>
        <w:t xml:space="preserve"> </w:t>
      </w:r>
      <w:r w:rsidRPr="00F27D9E">
        <w:rPr>
          <w:szCs w:val="24"/>
        </w:rPr>
        <w:t>инженерное сооружение, расположенное на Объекте, на котором может находится один или более частных охранников</w:t>
      </w:r>
      <w:r w:rsidR="00EC4D92" w:rsidRPr="00F27D9E">
        <w:rPr>
          <w:szCs w:val="24"/>
        </w:rPr>
        <w:t>.</w:t>
      </w:r>
    </w:p>
    <w:p w14:paraId="12A1260D" w14:textId="3AFB2845" w:rsidR="006802DE" w:rsidRPr="00F27D9E" w:rsidRDefault="00EC4D92" w:rsidP="00F27D9E">
      <w:pPr>
        <w:tabs>
          <w:tab w:val="left" w:pos="0"/>
        </w:tabs>
        <w:spacing w:after="0" w:line="240" w:lineRule="auto"/>
        <w:ind w:left="0" w:right="30" w:firstLine="567"/>
        <w:rPr>
          <w:szCs w:val="24"/>
        </w:rPr>
      </w:pPr>
      <w:proofErr w:type="spellStart"/>
      <w:r w:rsidRPr="00F27D9E">
        <w:rPr>
          <w:szCs w:val="24"/>
          <w:u w:val="single"/>
        </w:rPr>
        <w:t>Внутриобъектовый</w:t>
      </w:r>
      <w:proofErr w:type="spellEnd"/>
      <w:r w:rsidRPr="00F27D9E">
        <w:rPr>
          <w:szCs w:val="24"/>
          <w:u w:val="single"/>
        </w:rPr>
        <w:t xml:space="preserve"> режим</w:t>
      </w:r>
      <w:r w:rsidRPr="00F27D9E">
        <w:rPr>
          <w:szCs w:val="24"/>
        </w:rPr>
        <w:t xml:space="preserve"> - порядок, устанавливаемый Заказчиком, не противоречащий законодательству Российской Федерации, доведенный до сведения персонала и посетителей </w:t>
      </w:r>
      <w:r w:rsidR="001301F0" w:rsidRPr="00F27D9E">
        <w:rPr>
          <w:szCs w:val="24"/>
        </w:rPr>
        <w:t>О</w:t>
      </w:r>
      <w:r w:rsidRPr="00F27D9E">
        <w:rPr>
          <w:szCs w:val="24"/>
        </w:rPr>
        <w:t xml:space="preserve">бъектов и обеспечиваемый совокупностью мероприятий и правил, выполняемых лицами, находящимися на </w:t>
      </w:r>
      <w:r w:rsidR="001301F0" w:rsidRPr="00F27D9E">
        <w:rPr>
          <w:szCs w:val="24"/>
        </w:rPr>
        <w:t>О</w:t>
      </w:r>
      <w:r w:rsidRPr="00F27D9E">
        <w:rPr>
          <w:szCs w:val="24"/>
        </w:rPr>
        <w:t xml:space="preserve">бъектах, в соответствии с правилами внутреннего трудового распорядка </w:t>
      </w:r>
      <w:r w:rsidR="001301F0" w:rsidRPr="00F27D9E">
        <w:rPr>
          <w:szCs w:val="24"/>
        </w:rPr>
        <w:br/>
      </w:r>
      <w:r w:rsidRPr="00F27D9E">
        <w:rPr>
          <w:szCs w:val="24"/>
        </w:rPr>
        <w:t>и требованиями пожарной безопасности.</w:t>
      </w:r>
    </w:p>
    <w:p w14:paraId="1C1115BD" w14:textId="0A1B5506" w:rsidR="005B557A" w:rsidRPr="00F27D9E" w:rsidRDefault="00EC4D92" w:rsidP="00F27D9E">
      <w:pPr>
        <w:tabs>
          <w:tab w:val="left" w:pos="0"/>
        </w:tabs>
        <w:spacing w:after="0" w:line="240" w:lineRule="auto"/>
        <w:ind w:left="0" w:right="30" w:firstLine="567"/>
        <w:rPr>
          <w:szCs w:val="24"/>
        </w:rPr>
      </w:pPr>
      <w:r w:rsidRPr="00F27D9E">
        <w:rPr>
          <w:szCs w:val="24"/>
          <w:u w:val="single"/>
        </w:rPr>
        <w:t>Пропускной режим</w:t>
      </w:r>
      <w:r w:rsidRPr="00F27D9E">
        <w:rPr>
          <w:szCs w:val="24"/>
        </w:rPr>
        <w:t xml:space="preserve"> - порядок, устанавливаемый Заказчиком, не противоречащий законодательству Российской Федерации, доведенный до сведения персонала и посетителей </w:t>
      </w:r>
      <w:r w:rsidR="001301F0" w:rsidRPr="00F27D9E">
        <w:rPr>
          <w:szCs w:val="24"/>
        </w:rPr>
        <w:t>О</w:t>
      </w:r>
      <w:r w:rsidRPr="00F27D9E">
        <w:rPr>
          <w:szCs w:val="24"/>
        </w:rPr>
        <w:t xml:space="preserve">бъектов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w:t>
      </w:r>
      <w:r w:rsidR="001301F0" w:rsidRPr="00F27D9E">
        <w:rPr>
          <w:szCs w:val="24"/>
        </w:rPr>
        <w:t>О</w:t>
      </w:r>
      <w:r w:rsidRPr="00F27D9E">
        <w:rPr>
          <w:szCs w:val="24"/>
        </w:rPr>
        <w:t xml:space="preserve">бъекты (с </w:t>
      </w:r>
      <w:r w:rsidR="001301F0" w:rsidRPr="00F27D9E">
        <w:rPr>
          <w:szCs w:val="24"/>
        </w:rPr>
        <w:t>О</w:t>
      </w:r>
      <w:r w:rsidRPr="00F27D9E">
        <w:rPr>
          <w:szCs w:val="24"/>
        </w:rPr>
        <w:t>бъектов).</w:t>
      </w:r>
    </w:p>
    <w:p w14:paraId="4B3D8A60" w14:textId="0A919D9A" w:rsidR="006802DE" w:rsidRPr="00F27D9E" w:rsidRDefault="00D4448D" w:rsidP="00F27D9E">
      <w:pPr>
        <w:tabs>
          <w:tab w:val="left" w:pos="0"/>
        </w:tabs>
        <w:spacing w:after="0" w:line="240" w:lineRule="auto"/>
        <w:ind w:left="0" w:right="30" w:firstLine="567"/>
        <w:rPr>
          <w:szCs w:val="24"/>
        </w:rPr>
      </w:pPr>
      <w:r w:rsidRPr="00F27D9E">
        <w:rPr>
          <w:szCs w:val="24"/>
          <w:u w:val="single"/>
        </w:rPr>
        <w:t>Группа быстрого реагирования</w:t>
      </w:r>
      <w:r w:rsidR="005B557A" w:rsidRPr="00F27D9E">
        <w:rPr>
          <w:szCs w:val="24"/>
        </w:rPr>
        <w:t xml:space="preserve"> - группа </w:t>
      </w:r>
      <w:r w:rsidRPr="00F27D9E">
        <w:rPr>
          <w:szCs w:val="24"/>
        </w:rPr>
        <w:t>частных</w:t>
      </w:r>
      <w:r w:rsidR="005B557A" w:rsidRPr="00F27D9E">
        <w:rPr>
          <w:szCs w:val="24"/>
        </w:rPr>
        <w:t xml:space="preserve"> охран</w:t>
      </w:r>
      <w:r w:rsidRPr="00F27D9E">
        <w:rPr>
          <w:szCs w:val="24"/>
        </w:rPr>
        <w:t>ников</w:t>
      </w:r>
      <w:r w:rsidR="005B557A" w:rsidRPr="00F27D9E">
        <w:rPr>
          <w:szCs w:val="24"/>
        </w:rPr>
        <w:t xml:space="preserve"> на автотранспортном средстве, осуществляющая охрану объектов путем патрулирования или оперативного реагирования на сигналы тревоги.</w:t>
      </w:r>
      <w:r w:rsidR="00EC4D92" w:rsidRPr="00F27D9E">
        <w:rPr>
          <w:szCs w:val="24"/>
        </w:rPr>
        <w:t xml:space="preserve"> </w:t>
      </w:r>
    </w:p>
    <w:p w14:paraId="7A55DF8D" w14:textId="275FA4D8" w:rsidR="006802DE" w:rsidRPr="00F27D9E" w:rsidRDefault="00EC4D92" w:rsidP="00F27D9E">
      <w:pPr>
        <w:tabs>
          <w:tab w:val="left" w:pos="0"/>
        </w:tabs>
        <w:spacing w:after="0" w:line="240" w:lineRule="auto"/>
        <w:ind w:left="0" w:right="30" w:firstLine="567"/>
        <w:rPr>
          <w:szCs w:val="24"/>
        </w:rPr>
      </w:pPr>
      <w:r w:rsidRPr="00F27D9E">
        <w:rPr>
          <w:szCs w:val="24"/>
          <w:u w:val="single"/>
        </w:rPr>
        <w:t>ПЦН</w:t>
      </w:r>
      <w:r w:rsidRPr="00F27D9E">
        <w:rPr>
          <w:szCs w:val="24"/>
        </w:rPr>
        <w:t xml:space="preserve"> – </w:t>
      </w:r>
      <w:r w:rsidR="00D4448D" w:rsidRPr="00F27D9E">
        <w:rPr>
          <w:szCs w:val="24"/>
        </w:rPr>
        <w:t>п</w:t>
      </w:r>
      <w:r w:rsidRPr="00F27D9E">
        <w:rPr>
          <w:szCs w:val="24"/>
        </w:rPr>
        <w:t>ульт централизованного наблюдения.</w:t>
      </w:r>
    </w:p>
    <w:p w14:paraId="234AEA08" w14:textId="4E11A430" w:rsidR="00C60271" w:rsidRPr="00F27D9E" w:rsidRDefault="005B557A" w:rsidP="00A42A74">
      <w:pPr>
        <w:tabs>
          <w:tab w:val="left" w:pos="0"/>
        </w:tabs>
        <w:spacing w:after="0" w:line="240" w:lineRule="auto"/>
        <w:ind w:left="0" w:right="30" w:firstLine="567"/>
        <w:rPr>
          <w:szCs w:val="24"/>
        </w:rPr>
      </w:pPr>
      <w:r w:rsidRPr="00F27D9E">
        <w:rPr>
          <w:szCs w:val="24"/>
          <w:u w:val="single"/>
        </w:rPr>
        <w:t xml:space="preserve">Ненадлежащая </w:t>
      </w:r>
      <w:r w:rsidR="00EF1213">
        <w:rPr>
          <w:szCs w:val="24"/>
          <w:u w:val="single"/>
        </w:rPr>
        <w:t>Услуг</w:t>
      </w:r>
      <w:r w:rsidRPr="00F27D9E">
        <w:rPr>
          <w:szCs w:val="24"/>
          <w:u w:val="single"/>
        </w:rPr>
        <w:t>а</w:t>
      </w:r>
      <w:r w:rsidRPr="00F27D9E">
        <w:rPr>
          <w:szCs w:val="24"/>
        </w:rPr>
        <w:t xml:space="preserve"> - любое нарушение условий Технического задания, которое ставит под угрозу достижение конечного результата исполнения </w:t>
      </w:r>
      <w:r w:rsidR="00DC23FA" w:rsidRPr="00F27D9E">
        <w:rPr>
          <w:szCs w:val="24"/>
        </w:rPr>
        <w:t>Договора</w:t>
      </w:r>
      <w:r w:rsidRPr="00F27D9E">
        <w:rPr>
          <w:szCs w:val="24"/>
        </w:rPr>
        <w:t>.</w:t>
      </w:r>
    </w:p>
    <w:p w14:paraId="00D53447" w14:textId="1C141442" w:rsidR="001D7B0F" w:rsidRPr="00085C64" w:rsidRDefault="001D7B0F" w:rsidP="00F27D9E">
      <w:pPr>
        <w:pStyle w:val="1"/>
        <w:keepNext w:val="0"/>
        <w:keepLines w:val="0"/>
        <w:widowControl w:val="0"/>
        <w:numPr>
          <w:ilvl w:val="0"/>
          <w:numId w:val="21"/>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 xml:space="preserve">Стандарт </w:t>
      </w:r>
      <w:r w:rsidR="00EF1213">
        <w:rPr>
          <w:rFonts w:ascii="Times New Roman" w:hAnsi="Times New Roman" w:cs="Times New Roman"/>
          <w:b/>
          <w:color w:val="auto"/>
          <w:sz w:val="24"/>
          <w:szCs w:val="24"/>
        </w:rPr>
        <w:t>Услуг</w:t>
      </w:r>
    </w:p>
    <w:p w14:paraId="28B8C803" w14:textId="16C088C4" w:rsidR="00433CA4" w:rsidRPr="00085C64" w:rsidRDefault="00EF1213" w:rsidP="00F27D9E">
      <w:pPr>
        <w:pStyle w:val="a3"/>
        <w:numPr>
          <w:ilvl w:val="1"/>
          <w:numId w:val="21"/>
        </w:numPr>
        <w:tabs>
          <w:tab w:val="left" w:pos="0"/>
        </w:tabs>
        <w:ind w:left="0" w:firstLine="567"/>
        <w:rPr>
          <w:szCs w:val="24"/>
          <w:lang w:bidi="ru-RU"/>
        </w:rPr>
      </w:pPr>
      <w:r>
        <w:rPr>
          <w:szCs w:val="24"/>
          <w:lang w:bidi="ru-RU"/>
        </w:rPr>
        <w:t>Услуг</w:t>
      </w:r>
      <w:r w:rsidR="00433CA4" w:rsidRPr="00085C64">
        <w:rPr>
          <w:szCs w:val="24"/>
          <w:lang w:bidi="ru-RU"/>
        </w:rPr>
        <w:t>и, оказываемые Заказчику, также включают в себя:</w:t>
      </w:r>
    </w:p>
    <w:p w14:paraId="53DDF4B4" w14:textId="1CECAB6C" w:rsidR="00433CA4" w:rsidRPr="00085C64" w:rsidRDefault="00433CA4" w:rsidP="00F27D9E">
      <w:pPr>
        <w:pStyle w:val="a3"/>
        <w:numPr>
          <w:ilvl w:val="2"/>
          <w:numId w:val="21"/>
        </w:numPr>
        <w:tabs>
          <w:tab w:val="left" w:pos="0"/>
          <w:tab w:val="left" w:pos="851"/>
          <w:tab w:val="left" w:pos="1418"/>
        </w:tabs>
        <w:suppressAutoHyphens/>
        <w:spacing w:after="100" w:afterAutospacing="1" w:line="240" w:lineRule="auto"/>
        <w:ind w:left="0" w:firstLine="567"/>
        <w:rPr>
          <w:szCs w:val="24"/>
          <w:lang w:bidi="ru-RU"/>
        </w:rPr>
      </w:pPr>
      <w:r w:rsidRPr="00085C64">
        <w:rPr>
          <w:szCs w:val="24"/>
          <w:lang w:bidi="ru-RU"/>
        </w:rPr>
        <w:t>обеспечение охраны Объекта посредством организации поста(</w:t>
      </w:r>
      <w:proofErr w:type="spellStart"/>
      <w:r w:rsidRPr="00085C64">
        <w:rPr>
          <w:szCs w:val="24"/>
          <w:lang w:bidi="ru-RU"/>
        </w:rPr>
        <w:t>ов</w:t>
      </w:r>
      <w:proofErr w:type="spellEnd"/>
      <w:r w:rsidRPr="00085C64">
        <w:rPr>
          <w:szCs w:val="24"/>
          <w:lang w:bidi="ru-RU"/>
        </w:rPr>
        <w:t>) охраны;</w:t>
      </w:r>
    </w:p>
    <w:p w14:paraId="05018086" w14:textId="0F57D2BF" w:rsidR="00433CA4" w:rsidRPr="00085C64"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lang w:bidi="ru-RU"/>
        </w:rPr>
      </w:pPr>
      <w:r w:rsidRPr="00085C64">
        <w:rPr>
          <w:szCs w:val="24"/>
          <w:lang w:bidi="ru-RU"/>
        </w:rPr>
        <w:t xml:space="preserve">организацию и обеспечение на Объекте пропускного и </w:t>
      </w:r>
      <w:proofErr w:type="spellStart"/>
      <w:r w:rsidRPr="00085C64">
        <w:rPr>
          <w:szCs w:val="24"/>
          <w:lang w:bidi="ru-RU"/>
        </w:rPr>
        <w:t>внутриобъектового</w:t>
      </w:r>
      <w:proofErr w:type="spellEnd"/>
      <w:r w:rsidRPr="00085C64">
        <w:rPr>
          <w:szCs w:val="24"/>
          <w:lang w:bidi="ru-RU"/>
        </w:rPr>
        <w:t xml:space="preserve"> режимов в соответствии с установленными Заказчиком правилами;</w:t>
      </w:r>
    </w:p>
    <w:p w14:paraId="25AC5412" w14:textId="343B1F4A"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 xml:space="preserve">вызов (при необходимости) скорой медицинской помощи, пожарной охраны </w:t>
      </w:r>
      <w:r w:rsidR="007978CB">
        <w:rPr>
          <w:szCs w:val="24"/>
        </w:rPr>
        <w:br/>
      </w:r>
      <w:r w:rsidRPr="00085C64">
        <w:rPr>
          <w:szCs w:val="24"/>
        </w:rPr>
        <w:t>и других служб экстренного реагирования;</w:t>
      </w:r>
    </w:p>
    <w:p w14:paraId="5F2203A4" w14:textId="22B41F35"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обеспечение антитеррористической защищённости;</w:t>
      </w:r>
    </w:p>
    <w:p w14:paraId="36F280E5" w14:textId="732DD104"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обеспечение охраны имущества Заказчика, в том числе и при эвакуации;</w:t>
      </w:r>
    </w:p>
    <w:p w14:paraId="1047B4A0" w14:textId="2A324712"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обеспечение охраны общественного порядка;</w:t>
      </w:r>
    </w:p>
    <w:p w14:paraId="29E91307" w14:textId="0DC42ADF"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 xml:space="preserve">круглосуточное взаимодействие с представителем Заказчика, а также </w:t>
      </w:r>
      <w:r w:rsidR="007978CB">
        <w:rPr>
          <w:szCs w:val="24"/>
        </w:rPr>
        <w:br/>
      </w:r>
      <w:r w:rsidRPr="00085C64">
        <w:rPr>
          <w:szCs w:val="24"/>
        </w:rPr>
        <w:t>с территориальными подразделениями правоохранительных органов, МЧС, аварийно-техническими службами;</w:t>
      </w:r>
    </w:p>
    <w:p w14:paraId="6D8BB028" w14:textId="373CACE6"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 xml:space="preserve">оперативное информирование Заказчика, подразделений МВД России, МЧС России и других оперативных служб о происшествиях/правонарушениях и чрезвычайных </w:t>
      </w:r>
      <w:r w:rsidRPr="00085C64">
        <w:rPr>
          <w:szCs w:val="24"/>
        </w:rPr>
        <w:lastRenderedPageBreak/>
        <w:t>ситуациях природного и техногенного характера на охраняемом Объекте, в части их касающихся;</w:t>
      </w:r>
    </w:p>
    <w:p w14:paraId="22F1ECB6" w14:textId="15C3351F"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 xml:space="preserve">информирование Заказчика обо всех событиях, имевших место в процессе несения дежурства, затрагивающих интересы Заказчика и могущих повлиять на безопасность </w:t>
      </w:r>
      <w:r w:rsidR="00BE1C1A" w:rsidRPr="00085C64">
        <w:rPr>
          <w:szCs w:val="24"/>
        </w:rPr>
        <w:br/>
      </w:r>
      <w:r w:rsidRPr="00085C64">
        <w:rPr>
          <w:szCs w:val="24"/>
        </w:rPr>
        <w:t>его деятельности, безопасность Объекта;</w:t>
      </w:r>
    </w:p>
    <w:p w14:paraId="0BE09F70" w14:textId="02C7E6E7" w:rsidR="00433CA4" w:rsidRPr="007978CB"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консультирование Заказчика и выработка рекомендаций по вопросам правомерной защиты его прав и законных интересов от противоправных посягательств;</w:t>
      </w:r>
    </w:p>
    <w:p w14:paraId="43514FCC" w14:textId="75ECC754" w:rsidR="00433CA4" w:rsidRPr="00085C64"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F27D9E">
        <w:rPr>
          <w:rFonts w:eastAsia="Calibri"/>
          <w:szCs w:val="24"/>
          <w:lang w:val="x-none"/>
        </w:rPr>
        <w:t>защиту Объекта от актов незаконного вмешательства</w:t>
      </w:r>
      <w:r w:rsidRPr="00085C64">
        <w:rPr>
          <w:rFonts w:eastAsia="Calibri"/>
          <w:szCs w:val="24"/>
        </w:rPr>
        <w:t>;</w:t>
      </w:r>
    </w:p>
    <w:p w14:paraId="216F2339" w14:textId="626E2674" w:rsidR="00433CA4" w:rsidRPr="00085C64"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F27D9E">
        <w:rPr>
          <w:rFonts w:eastAsia="Calibri"/>
          <w:szCs w:val="24"/>
          <w:lang w:val="x-none"/>
        </w:rPr>
        <w:t xml:space="preserve">предупреждение и пресечение </w:t>
      </w:r>
      <w:r w:rsidRPr="00085C64">
        <w:rPr>
          <w:rFonts w:eastAsia="Calibri"/>
          <w:szCs w:val="24"/>
        </w:rPr>
        <w:t>противоправных посягательств</w:t>
      </w:r>
      <w:r w:rsidRPr="00F27D9E">
        <w:rPr>
          <w:rFonts w:eastAsia="Calibri"/>
          <w:szCs w:val="24"/>
          <w:lang w:val="x-none"/>
        </w:rPr>
        <w:t xml:space="preserve"> на Объект</w:t>
      </w:r>
      <w:r w:rsidRPr="00085C64">
        <w:rPr>
          <w:rFonts w:eastAsia="Calibri"/>
          <w:szCs w:val="24"/>
        </w:rPr>
        <w:t>;</w:t>
      </w:r>
    </w:p>
    <w:p w14:paraId="3FA6FA94" w14:textId="39382A68" w:rsidR="00433CA4" w:rsidRPr="00085C64"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F27D9E">
        <w:rPr>
          <w:rFonts w:eastAsia="Calibri"/>
          <w:szCs w:val="24"/>
          <w:lang w:val="x-none"/>
        </w:rPr>
        <w:t>поиск и задержание лиц, незаконно проникших на Объект</w:t>
      </w:r>
      <w:r w:rsidRPr="00085C64">
        <w:rPr>
          <w:rFonts w:eastAsia="Calibri"/>
          <w:szCs w:val="24"/>
        </w:rPr>
        <w:t>;</w:t>
      </w:r>
    </w:p>
    <w:p w14:paraId="03E7D470" w14:textId="7CFA63FE" w:rsidR="00433CA4" w:rsidRPr="00085C64" w:rsidRDefault="00433CA4"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F27D9E">
        <w:rPr>
          <w:rFonts w:eastAsia="Calibri"/>
          <w:szCs w:val="24"/>
          <w:lang w:val="x-none"/>
        </w:rPr>
        <w:t xml:space="preserve">контроль за соблюдением противопожарного режима, а также участие </w:t>
      </w:r>
      <w:r w:rsidR="007978CB">
        <w:rPr>
          <w:rFonts w:eastAsia="Calibri"/>
          <w:szCs w:val="24"/>
          <w:lang w:val="x-none"/>
        </w:rPr>
        <w:br/>
      </w:r>
      <w:r w:rsidRPr="00F27D9E">
        <w:rPr>
          <w:rFonts w:eastAsia="Calibri"/>
          <w:szCs w:val="24"/>
          <w:lang w:val="x-none"/>
        </w:rPr>
        <w:t>в ликвидации последствий аварий, катастроф, стихийных бедствий и других чрезвычайных ситуациях на Объекте</w:t>
      </w:r>
      <w:r w:rsidR="0009530D" w:rsidRPr="00085C64">
        <w:rPr>
          <w:rFonts w:eastAsia="Calibri"/>
          <w:szCs w:val="24"/>
        </w:rPr>
        <w:t>;</w:t>
      </w:r>
    </w:p>
    <w:p w14:paraId="2C20F3F4" w14:textId="450C6DA7" w:rsidR="00495782" w:rsidRPr="00784ADB" w:rsidRDefault="00495782" w:rsidP="00784ADB">
      <w:pPr>
        <w:pStyle w:val="a3"/>
        <w:numPr>
          <w:ilvl w:val="2"/>
          <w:numId w:val="21"/>
        </w:numPr>
        <w:tabs>
          <w:tab w:val="left" w:pos="0"/>
          <w:tab w:val="left" w:pos="851"/>
          <w:tab w:val="left" w:pos="1418"/>
        </w:tabs>
        <w:suppressAutoHyphens/>
        <w:spacing w:after="60" w:line="240" w:lineRule="auto"/>
        <w:ind w:left="0" w:firstLine="567"/>
        <w:rPr>
          <w:szCs w:val="24"/>
        </w:rPr>
      </w:pPr>
      <w:r w:rsidRPr="00784ADB">
        <w:rPr>
          <w:szCs w:val="24"/>
        </w:rPr>
        <w:t>осуществление ежедневной, включая выходные и праздничные дни, своими силами и средствами, проверки несения службы частными охранниками, находящимися на Объекте. Ночные проверки проводить не реже 1 (одного) раза в неделю</w:t>
      </w:r>
      <w:r w:rsidR="00784ADB" w:rsidRPr="00784ADB">
        <w:rPr>
          <w:szCs w:val="24"/>
        </w:rPr>
        <w:t xml:space="preserve"> (при 24-часовом графике).</w:t>
      </w:r>
      <w:r w:rsidRPr="00784ADB">
        <w:rPr>
          <w:szCs w:val="24"/>
        </w:rPr>
        <w:t xml:space="preserve"> Результаты проверки заносятся в специальный журнал или оформляются Сторонами актом проверки качества предоставления </w:t>
      </w:r>
      <w:r w:rsidR="00EF1213" w:rsidRPr="00784ADB">
        <w:rPr>
          <w:szCs w:val="24"/>
        </w:rPr>
        <w:t>Услуг</w:t>
      </w:r>
      <w:r w:rsidRPr="00784ADB">
        <w:rPr>
          <w:szCs w:val="24"/>
        </w:rPr>
        <w:t xml:space="preserve"> охраны</w:t>
      </w:r>
      <w:r w:rsidR="0009530D" w:rsidRPr="00784ADB">
        <w:rPr>
          <w:szCs w:val="24"/>
        </w:rPr>
        <w:t>;</w:t>
      </w:r>
    </w:p>
    <w:p w14:paraId="20724CC7" w14:textId="7B36210A" w:rsidR="00495782" w:rsidRPr="00085C64" w:rsidRDefault="00495782" w:rsidP="00F27D9E">
      <w:pPr>
        <w:pStyle w:val="a3"/>
        <w:numPr>
          <w:ilvl w:val="2"/>
          <w:numId w:val="21"/>
        </w:numPr>
        <w:tabs>
          <w:tab w:val="left" w:pos="0"/>
          <w:tab w:val="left" w:pos="851"/>
          <w:tab w:val="left" w:pos="1418"/>
        </w:tabs>
        <w:suppressAutoHyphens/>
        <w:spacing w:after="60" w:line="240" w:lineRule="auto"/>
        <w:ind w:left="0" w:firstLine="567"/>
        <w:rPr>
          <w:szCs w:val="24"/>
        </w:rPr>
      </w:pPr>
      <w:r w:rsidRPr="00085C64">
        <w:rPr>
          <w:szCs w:val="24"/>
        </w:rPr>
        <w:t>ежедневное осуществление дистанционного контроля (с использованием средств связи) несения службы частными охранниками на Объекте с периодичностью не реже 4 (четырех) часов.</w:t>
      </w:r>
    </w:p>
    <w:p w14:paraId="0E432924" w14:textId="5D330970" w:rsidR="001D7B0F" w:rsidRPr="00085C64" w:rsidRDefault="001D7B0F" w:rsidP="00085C64">
      <w:pPr>
        <w:pStyle w:val="a3"/>
        <w:numPr>
          <w:ilvl w:val="1"/>
          <w:numId w:val="21"/>
        </w:numPr>
        <w:tabs>
          <w:tab w:val="left" w:pos="0"/>
        </w:tabs>
        <w:spacing w:after="0" w:line="240" w:lineRule="auto"/>
        <w:ind w:left="0" w:right="30" w:firstLine="567"/>
        <w:rPr>
          <w:szCs w:val="24"/>
        </w:rPr>
      </w:pPr>
      <w:r w:rsidRPr="00085C64">
        <w:rPr>
          <w:szCs w:val="24"/>
        </w:rPr>
        <w:t xml:space="preserve">Исполнитель оказывает </w:t>
      </w:r>
      <w:r w:rsidR="00EF1213">
        <w:rPr>
          <w:szCs w:val="24"/>
        </w:rPr>
        <w:t>Услуг</w:t>
      </w:r>
      <w:r w:rsidRPr="00085C64">
        <w:rPr>
          <w:szCs w:val="24"/>
        </w:rPr>
        <w:t>и в соответствии с:</w:t>
      </w:r>
    </w:p>
    <w:p w14:paraId="418DF709" w14:textId="2AE85EAA" w:rsidR="001D7B0F" w:rsidRPr="00085C64" w:rsidRDefault="001D7B0F" w:rsidP="00F27D9E">
      <w:pPr>
        <w:pStyle w:val="a3"/>
        <w:numPr>
          <w:ilvl w:val="2"/>
          <w:numId w:val="21"/>
        </w:numPr>
        <w:tabs>
          <w:tab w:val="left" w:pos="0"/>
        </w:tabs>
        <w:spacing w:after="0" w:line="240" w:lineRule="auto"/>
        <w:ind w:left="0" w:right="30" w:firstLine="567"/>
        <w:rPr>
          <w:szCs w:val="24"/>
        </w:rPr>
      </w:pPr>
      <w:r w:rsidRPr="00085C64">
        <w:rPr>
          <w:szCs w:val="24"/>
        </w:rPr>
        <w:t>нормативными правовыми и нормативными техническими актами, в том числе, указанными в разделе 7 Технического задания</w:t>
      </w:r>
      <w:r w:rsidR="0009530D" w:rsidRPr="00085C64">
        <w:rPr>
          <w:szCs w:val="24"/>
        </w:rPr>
        <w:t>;</w:t>
      </w:r>
    </w:p>
    <w:p w14:paraId="7E4AF902" w14:textId="2F846C7C" w:rsidR="001D7B0F" w:rsidRPr="00085C64" w:rsidRDefault="001D7B0F" w:rsidP="00F27D9E">
      <w:pPr>
        <w:pStyle w:val="a3"/>
        <w:numPr>
          <w:ilvl w:val="2"/>
          <w:numId w:val="21"/>
        </w:numPr>
        <w:tabs>
          <w:tab w:val="left" w:pos="0"/>
        </w:tabs>
        <w:spacing w:after="0" w:line="240" w:lineRule="auto"/>
        <w:ind w:left="0" w:right="30" w:firstLine="567"/>
        <w:rPr>
          <w:szCs w:val="24"/>
        </w:rPr>
      </w:pPr>
      <w:r w:rsidRPr="00085C64">
        <w:rPr>
          <w:szCs w:val="24"/>
        </w:rPr>
        <w:t xml:space="preserve">Техническим заданием и условиями </w:t>
      </w:r>
      <w:r w:rsidR="00137565" w:rsidRPr="00085C64">
        <w:rPr>
          <w:szCs w:val="24"/>
        </w:rPr>
        <w:t>Договора</w:t>
      </w:r>
      <w:r w:rsidR="0009530D" w:rsidRPr="00085C64">
        <w:rPr>
          <w:szCs w:val="24"/>
        </w:rPr>
        <w:t>;</w:t>
      </w:r>
    </w:p>
    <w:p w14:paraId="1D3FB711" w14:textId="56429DE2" w:rsidR="001D7B0F" w:rsidRPr="00BC1F2C" w:rsidRDefault="001D7B0F" w:rsidP="00F27D9E">
      <w:pPr>
        <w:pStyle w:val="a3"/>
        <w:numPr>
          <w:ilvl w:val="2"/>
          <w:numId w:val="21"/>
        </w:numPr>
        <w:tabs>
          <w:tab w:val="left" w:pos="0"/>
        </w:tabs>
        <w:spacing w:after="0" w:line="240" w:lineRule="auto"/>
        <w:ind w:left="0" w:right="30" w:firstLine="567"/>
        <w:rPr>
          <w:szCs w:val="24"/>
        </w:rPr>
      </w:pPr>
      <w:r w:rsidRPr="00085C64">
        <w:rPr>
          <w:szCs w:val="24"/>
        </w:rPr>
        <w:t xml:space="preserve">должностной инструкцией частного охранника на объекте охраны, </w:t>
      </w:r>
      <w:r w:rsidR="004A1AEC" w:rsidRPr="00085C64">
        <w:rPr>
          <w:szCs w:val="24"/>
        </w:rPr>
        <w:t xml:space="preserve">являющейся приложением 2 к </w:t>
      </w:r>
      <w:r w:rsidR="00C11C45">
        <w:rPr>
          <w:szCs w:val="24"/>
        </w:rPr>
        <w:t>Техническому заданию</w:t>
      </w:r>
      <w:r w:rsidR="004A1AEC" w:rsidRPr="00085C64">
        <w:rPr>
          <w:szCs w:val="24"/>
        </w:rPr>
        <w:t xml:space="preserve">, </w:t>
      </w:r>
      <w:r w:rsidRPr="00085C64">
        <w:rPr>
          <w:szCs w:val="24"/>
        </w:rPr>
        <w:t xml:space="preserve">разработанной и утвержденной Исполнителем </w:t>
      </w:r>
      <w:r w:rsidR="00C11C45">
        <w:rPr>
          <w:szCs w:val="24"/>
        </w:rPr>
        <w:br/>
      </w:r>
      <w:r w:rsidRPr="00085C64">
        <w:rPr>
          <w:szCs w:val="24"/>
        </w:rPr>
        <w:t xml:space="preserve">в соответствии </w:t>
      </w:r>
      <w:r w:rsidRPr="00BC1F2C">
        <w:rPr>
          <w:szCs w:val="24"/>
        </w:rPr>
        <w:t>с типовыми требованиями к должностной инструкции частного охранника на объекте охраны, утвержденными федеральным органом исполнительной власти, уполномоченным в сфере частной охранной деятельности</w:t>
      </w:r>
      <w:r w:rsidR="004A1AEC" w:rsidRPr="00BC1F2C">
        <w:rPr>
          <w:szCs w:val="24"/>
        </w:rPr>
        <w:t xml:space="preserve"> (далее - Должностная инструкция)</w:t>
      </w:r>
      <w:r w:rsidR="0009530D" w:rsidRPr="00BC1F2C">
        <w:rPr>
          <w:szCs w:val="24"/>
        </w:rPr>
        <w:t>;</w:t>
      </w:r>
    </w:p>
    <w:p w14:paraId="305ECC09" w14:textId="66B3501A" w:rsidR="001D7B0F" w:rsidRPr="00BC1F2C" w:rsidRDefault="001D7B0F" w:rsidP="00F27D9E">
      <w:pPr>
        <w:pStyle w:val="a3"/>
        <w:numPr>
          <w:ilvl w:val="2"/>
          <w:numId w:val="21"/>
        </w:numPr>
        <w:tabs>
          <w:tab w:val="left" w:pos="0"/>
        </w:tabs>
        <w:spacing w:after="0" w:line="240" w:lineRule="auto"/>
        <w:ind w:left="0" w:right="30" w:firstLine="567"/>
        <w:rPr>
          <w:szCs w:val="24"/>
        </w:rPr>
      </w:pPr>
      <w:r w:rsidRPr="00BC1F2C">
        <w:rPr>
          <w:szCs w:val="24"/>
        </w:rPr>
        <w:t xml:space="preserve">планом-схемой охраны </w:t>
      </w:r>
      <w:r w:rsidR="00137565" w:rsidRPr="00BC1F2C">
        <w:rPr>
          <w:szCs w:val="24"/>
        </w:rPr>
        <w:t>О</w:t>
      </w:r>
      <w:r w:rsidRPr="00BC1F2C">
        <w:rPr>
          <w:szCs w:val="24"/>
        </w:rPr>
        <w:t>бъекта</w:t>
      </w:r>
      <w:r w:rsidR="0009530D" w:rsidRPr="00BC1F2C">
        <w:rPr>
          <w:szCs w:val="24"/>
        </w:rPr>
        <w:t>;</w:t>
      </w:r>
    </w:p>
    <w:p w14:paraId="3FC64C56" w14:textId="0814EA0A" w:rsidR="001D7B0F" w:rsidRPr="007978CB" w:rsidRDefault="001D7B0F" w:rsidP="00F27D9E">
      <w:pPr>
        <w:pStyle w:val="a3"/>
        <w:numPr>
          <w:ilvl w:val="2"/>
          <w:numId w:val="21"/>
        </w:numPr>
        <w:tabs>
          <w:tab w:val="left" w:pos="0"/>
        </w:tabs>
        <w:spacing w:after="0" w:line="240" w:lineRule="auto"/>
        <w:ind w:left="0" w:right="30" w:firstLine="567"/>
        <w:rPr>
          <w:szCs w:val="24"/>
        </w:rPr>
      </w:pPr>
      <w:r w:rsidRPr="007978CB">
        <w:rPr>
          <w:szCs w:val="24"/>
        </w:rPr>
        <w:t>нормативными правовыми актами Российской Федерации, регламентирующими оборот оружия</w:t>
      </w:r>
      <w:r w:rsidR="0009530D" w:rsidRPr="007978CB">
        <w:rPr>
          <w:szCs w:val="24"/>
        </w:rPr>
        <w:t>;</w:t>
      </w:r>
    </w:p>
    <w:p w14:paraId="031326CF" w14:textId="406C90E8" w:rsidR="0021213B" w:rsidRPr="00F27D9E" w:rsidRDefault="003C2F5E" w:rsidP="00F27D9E">
      <w:pPr>
        <w:pStyle w:val="a3"/>
        <w:numPr>
          <w:ilvl w:val="2"/>
          <w:numId w:val="21"/>
        </w:numPr>
        <w:tabs>
          <w:tab w:val="left" w:pos="0"/>
        </w:tabs>
        <w:spacing w:after="0" w:line="240" w:lineRule="auto"/>
        <w:ind w:left="0" w:right="30" w:firstLine="567"/>
        <w:rPr>
          <w:szCs w:val="24"/>
        </w:rPr>
      </w:pPr>
      <w:r>
        <w:rPr>
          <w:szCs w:val="24"/>
        </w:rPr>
        <w:t xml:space="preserve">пунктами </w:t>
      </w:r>
      <w:r w:rsidR="001D7B0F" w:rsidRPr="00F27D9E">
        <w:rPr>
          <w:szCs w:val="24"/>
        </w:rPr>
        <w:t>положени</w:t>
      </w:r>
      <w:r>
        <w:rPr>
          <w:szCs w:val="24"/>
        </w:rPr>
        <w:t>я</w:t>
      </w:r>
      <w:r w:rsidR="001D7B0F" w:rsidRPr="00F27D9E">
        <w:rPr>
          <w:szCs w:val="24"/>
        </w:rPr>
        <w:t xml:space="preserve"> об организации </w:t>
      </w:r>
      <w:r w:rsidRPr="00F27D9E">
        <w:rPr>
          <w:szCs w:val="24"/>
        </w:rPr>
        <w:t xml:space="preserve">пропускного </w:t>
      </w:r>
      <w:r>
        <w:rPr>
          <w:szCs w:val="24"/>
        </w:rPr>
        <w:t xml:space="preserve">и </w:t>
      </w:r>
      <w:proofErr w:type="spellStart"/>
      <w:r w:rsidR="001D7B0F" w:rsidRPr="00F27D9E">
        <w:rPr>
          <w:szCs w:val="24"/>
        </w:rPr>
        <w:t>внутриобъектового</w:t>
      </w:r>
      <w:proofErr w:type="spellEnd"/>
      <w:r w:rsidR="001D7B0F" w:rsidRPr="00F27D9E">
        <w:rPr>
          <w:szCs w:val="24"/>
        </w:rPr>
        <w:t xml:space="preserve"> режимов</w:t>
      </w:r>
      <w:r w:rsidR="0009530D" w:rsidRPr="00F27D9E">
        <w:rPr>
          <w:szCs w:val="24"/>
        </w:rPr>
        <w:t xml:space="preserve"> </w:t>
      </w:r>
      <w:r w:rsidR="001D7B0F" w:rsidRPr="00F27D9E">
        <w:rPr>
          <w:szCs w:val="24"/>
        </w:rPr>
        <w:t xml:space="preserve">на </w:t>
      </w:r>
      <w:r w:rsidR="00907F54">
        <w:rPr>
          <w:szCs w:val="24"/>
        </w:rPr>
        <w:t>Объекте</w:t>
      </w:r>
      <w:r w:rsidR="001D7B0F" w:rsidRPr="00F27D9E">
        <w:rPr>
          <w:szCs w:val="24"/>
        </w:rPr>
        <w:t>.</w:t>
      </w:r>
    </w:p>
    <w:p w14:paraId="15CE581A" w14:textId="41CEE08B" w:rsidR="0021213B" w:rsidRPr="00F27D9E" w:rsidRDefault="005463E7" w:rsidP="00085C64">
      <w:pPr>
        <w:pStyle w:val="a3"/>
        <w:numPr>
          <w:ilvl w:val="1"/>
          <w:numId w:val="21"/>
        </w:numPr>
        <w:tabs>
          <w:tab w:val="left" w:pos="0"/>
        </w:tabs>
        <w:spacing w:after="0" w:line="240" w:lineRule="auto"/>
        <w:ind w:left="0" w:right="30" w:firstLine="567"/>
        <w:rPr>
          <w:szCs w:val="24"/>
        </w:rPr>
      </w:pPr>
      <w:r w:rsidRPr="00F27D9E">
        <w:rPr>
          <w:szCs w:val="24"/>
        </w:rPr>
        <w:t xml:space="preserve">Прием и сдача опечатываемых помещений </w:t>
      </w:r>
      <w:r w:rsidR="00D1453A" w:rsidRPr="00F27D9E">
        <w:rPr>
          <w:szCs w:val="24"/>
        </w:rPr>
        <w:t xml:space="preserve">(при их наличии) </w:t>
      </w:r>
      <w:r w:rsidRPr="00F27D9E">
        <w:rPr>
          <w:szCs w:val="24"/>
        </w:rPr>
        <w:t xml:space="preserve">осуществляется </w:t>
      </w:r>
      <w:r w:rsidR="00D1453A" w:rsidRPr="00F27D9E">
        <w:rPr>
          <w:szCs w:val="24"/>
        </w:rPr>
        <w:br/>
      </w:r>
      <w:r w:rsidRPr="00F27D9E">
        <w:rPr>
          <w:szCs w:val="24"/>
        </w:rPr>
        <w:t xml:space="preserve">по </w:t>
      </w:r>
      <w:r w:rsidRPr="007C5646">
        <w:rPr>
          <w:szCs w:val="24"/>
        </w:rPr>
        <w:t>«</w:t>
      </w:r>
      <w:r w:rsidR="007410DD">
        <w:rPr>
          <w:szCs w:val="24"/>
        </w:rPr>
        <w:t>Журналу</w:t>
      </w:r>
      <w:r w:rsidRPr="00F27D9E">
        <w:rPr>
          <w:szCs w:val="24"/>
        </w:rPr>
        <w:t xml:space="preserve"> учета сдачи под охрану и вскрытия помещений» путем внесения соответствующей записи, которая подтверждается подписями </w:t>
      </w:r>
      <w:r w:rsidR="00D1453A" w:rsidRPr="00F27D9E">
        <w:rPr>
          <w:szCs w:val="24"/>
        </w:rPr>
        <w:t>частного охранника</w:t>
      </w:r>
      <w:r w:rsidRPr="00F27D9E">
        <w:rPr>
          <w:szCs w:val="24"/>
        </w:rPr>
        <w:t xml:space="preserve"> и уполномоченного представителя Заказчика.</w:t>
      </w:r>
    </w:p>
    <w:p w14:paraId="1D5A1F29" w14:textId="388914C8" w:rsidR="0021213B" w:rsidRPr="00F27D9E" w:rsidRDefault="001D7B0F" w:rsidP="00F27D9E">
      <w:pPr>
        <w:pStyle w:val="a3"/>
        <w:numPr>
          <w:ilvl w:val="1"/>
          <w:numId w:val="21"/>
        </w:numPr>
        <w:tabs>
          <w:tab w:val="left" w:pos="0"/>
        </w:tabs>
        <w:spacing w:after="0" w:line="240" w:lineRule="auto"/>
        <w:ind w:left="0" w:right="30" w:firstLine="567"/>
        <w:rPr>
          <w:szCs w:val="24"/>
        </w:rPr>
      </w:pPr>
      <w:r w:rsidRPr="00F27D9E">
        <w:rPr>
          <w:szCs w:val="24"/>
        </w:rPr>
        <w:t xml:space="preserve">Прием и сдача имущества </w:t>
      </w:r>
      <w:r w:rsidR="00D1453A" w:rsidRPr="00F27D9E">
        <w:rPr>
          <w:szCs w:val="24"/>
        </w:rPr>
        <w:t xml:space="preserve">(при необходимости) </w:t>
      </w:r>
      <w:r w:rsidRPr="00F27D9E">
        <w:rPr>
          <w:szCs w:val="24"/>
        </w:rPr>
        <w:t>осуществляется по «</w:t>
      </w:r>
      <w:r w:rsidR="007410DD">
        <w:rPr>
          <w:szCs w:val="24"/>
        </w:rPr>
        <w:t>Журналу</w:t>
      </w:r>
      <w:r w:rsidRPr="00F27D9E">
        <w:rPr>
          <w:szCs w:val="24"/>
        </w:rPr>
        <w:t xml:space="preserve"> </w:t>
      </w:r>
      <w:r w:rsidR="00757880" w:rsidRPr="00F27D9E">
        <w:rPr>
          <w:szCs w:val="24"/>
        </w:rPr>
        <w:br/>
      </w:r>
      <w:r w:rsidRPr="00F27D9E">
        <w:rPr>
          <w:szCs w:val="24"/>
        </w:rPr>
        <w:t>приема-передачи материальных ценностей под охрану»</w:t>
      </w:r>
      <w:r w:rsidR="00381B04">
        <w:rPr>
          <w:szCs w:val="24"/>
        </w:rPr>
        <w:t xml:space="preserve"> </w:t>
      </w:r>
      <w:r w:rsidRPr="00F27D9E">
        <w:rPr>
          <w:szCs w:val="24"/>
        </w:rPr>
        <w:t xml:space="preserve">путем внесения соответствующей записи, которая подтверждается подписями </w:t>
      </w:r>
      <w:r w:rsidR="00D1453A" w:rsidRPr="00F27D9E">
        <w:rPr>
          <w:szCs w:val="24"/>
        </w:rPr>
        <w:t>частного охранника</w:t>
      </w:r>
      <w:r w:rsidRPr="00F27D9E">
        <w:rPr>
          <w:szCs w:val="24"/>
        </w:rPr>
        <w:t xml:space="preserve"> и уполномоченного представителя Заказчика.</w:t>
      </w:r>
    </w:p>
    <w:p w14:paraId="4274A5C1" w14:textId="55AC1B7B" w:rsidR="001D7B0F" w:rsidRPr="00F27D9E" w:rsidRDefault="00D1453A" w:rsidP="00F27D9E">
      <w:pPr>
        <w:pStyle w:val="a3"/>
        <w:numPr>
          <w:ilvl w:val="1"/>
          <w:numId w:val="21"/>
        </w:numPr>
        <w:tabs>
          <w:tab w:val="left" w:pos="0"/>
        </w:tabs>
        <w:spacing w:after="0" w:line="240" w:lineRule="auto"/>
        <w:ind w:left="0" w:right="30" w:firstLine="567"/>
        <w:rPr>
          <w:szCs w:val="24"/>
        </w:rPr>
      </w:pPr>
      <w:r w:rsidRPr="00F27D9E">
        <w:rPr>
          <w:szCs w:val="24"/>
        </w:rPr>
        <w:t>Заказчик п</w:t>
      </w:r>
      <w:r w:rsidR="001D7B0F" w:rsidRPr="00F27D9E">
        <w:rPr>
          <w:szCs w:val="24"/>
        </w:rPr>
        <w:t>редоставл</w:t>
      </w:r>
      <w:r w:rsidRPr="00F27D9E">
        <w:rPr>
          <w:szCs w:val="24"/>
        </w:rPr>
        <w:t>яет</w:t>
      </w:r>
      <w:r w:rsidR="001D7B0F" w:rsidRPr="00F27D9E">
        <w:rPr>
          <w:szCs w:val="24"/>
        </w:rPr>
        <w:t xml:space="preserve"> Исполнителю сведени</w:t>
      </w:r>
      <w:r w:rsidRPr="00F27D9E">
        <w:rPr>
          <w:szCs w:val="24"/>
        </w:rPr>
        <w:t>я</w:t>
      </w:r>
      <w:r w:rsidR="001D7B0F" w:rsidRPr="00F27D9E">
        <w:rPr>
          <w:szCs w:val="24"/>
        </w:rPr>
        <w:t>, включающи</w:t>
      </w:r>
      <w:r w:rsidRPr="00F27D9E">
        <w:rPr>
          <w:szCs w:val="24"/>
        </w:rPr>
        <w:t>е</w:t>
      </w:r>
      <w:r w:rsidR="001D7B0F" w:rsidRPr="00F27D9E">
        <w:rPr>
          <w:szCs w:val="24"/>
        </w:rPr>
        <w:t>:</w:t>
      </w:r>
    </w:p>
    <w:p w14:paraId="1007B48F" w14:textId="3105388E"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график работы </w:t>
      </w:r>
      <w:r w:rsidR="00FC5271">
        <w:rPr>
          <w:szCs w:val="24"/>
        </w:rPr>
        <w:t>Объекта</w:t>
      </w:r>
      <w:r w:rsidR="0009530D" w:rsidRPr="00F27D9E">
        <w:rPr>
          <w:szCs w:val="24"/>
        </w:rPr>
        <w:t>;</w:t>
      </w:r>
    </w:p>
    <w:p w14:paraId="12A68474" w14:textId="3CA43F07"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порядок ввоза и вывоза (вноса-выноса) материальных ценностей</w:t>
      </w:r>
      <w:r w:rsidR="0009530D" w:rsidRPr="00F27D9E">
        <w:rPr>
          <w:szCs w:val="24"/>
        </w:rPr>
        <w:t>;</w:t>
      </w:r>
    </w:p>
    <w:p w14:paraId="05AF6ED5" w14:textId="5B5ECBC5" w:rsidR="0021213B"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порядок вывоза твердых бытовых отхо</w:t>
      </w:r>
      <w:r w:rsidR="00D1453A" w:rsidRPr="00F27D9E">
        <w:rPr>
          <w:szCs w:val="24"/>
        </w:rPr>
        <w:t>дов и крупногабаритного мусора</w:t>
      </w:r>
      <w:r w:rsidRPr="00F27D9E">
        <w:rPr>
          <w:szCs w:val="24"/>
        </w:rPr>
        <w:t>.</w:t>
      </w:r>
    </w:p>
    <w:p w14:paraId="5619726B" w14:textId="777BEFF2" w:rsidR="0021213B" w:rsidRPr="00F27D9E" w:rsidRDefault="001D7B0F" w:rsidP="00085C64">
      <w:pPr>
        <w:pStyle w:val="a3"/>
        <w:numPr>
          <w:ilvl w:val="1"/>
          <w:numId w:val="21"/>
        </w:numPr>
        <w:tabs>
          <w:tab w:val="left" w:pos="0"/>
        </w:tabs>
        <w:spacing w:after="0" w:line="240" w:lineRule="auto"/>
        <w:ind w:left="0" w:right="30" w:firstLine="567"/>
        <w:rPr>
          <w:szCs w:val="24"/>
        </w:rPr>
      </w:pPr>
      <w:r w:rsidRPr="00F27D9E">
        <w:rPr>
          <w:szCs w:val="24"/>
        </w:rPr>
        <w:t xml:space="preserve">Информирование Исполнителя о помещениях особой важности на территории объекта охраны (объектов охраны), заблаговременное сообщение охране (не позднее, чем </w:t>
      </w:r>
      <w:r w:rsidR="00D1453A" w:rsidRPr="00F27D9E">
        <w:rPr>
          <w:szCs w:val="24"/>
        </w:rPr>
        <w:br/>
      </w:r>
      <w:r w:rsidRPr="00F27D9E">
        <w:rPr>
          <w:szCs w:val="24"/>
        </w:rPr>
        <w:t>за 5 (пять) дней до начала), о проведении ремонта помещений или иного переоборудования, появления новых или изменения существующих ме</w:t>
      </w:r>
      <w:r w:rsidRPr="005D6AB2">
        <w:rPr>
          <w:szCs w:val="24"/>
        </w:rPr>
        <w:t xml:space="preserve">ст хранения материальных ценностей, </w:t>
      </w:r>
      <w:r w:rsidR="00757880" w:rsidRPr="007978CB">
        <w:rPr>
          <w:szCs w:val="24"/>
        </w:rPr>
        <w:br/>
      </w:r>
      <w:r w:rsidRPr="00F27D9E">
        <w:rPr>
          <w:szCs w:val="24"/>
        </w:rPr>
        <w:t>а также</w:t>
      </w:r>
      <w:r w:rsidR="00757880" w:rsidRPr="00F27D9E">
        <w:rPr>
          <w:szCs w:val="24"/>
        </w:rPr>
        <w:t xml:space="preserve"> </w:t>
      </w:r>
      <w:r w:rsidRPr="00F27D9E">
        <w:rPr>
          <w:szCs w:val="24"/>
        </w:rPr>
        <w:t>о проведении мероприятий, вследствие которых может потребоваться изменение характера и условий охраны производится Заказчиком.</w:t>
      </w:r>
    </w:p>
    <w:p w14:paraId="1FEB27F7" w14:textId="3BD05F8A" w:rsidR="001D7B0F" w:rsidRPr="00F27D9E" w:rsidRDefault="001D7B0F" w:rsidP="00F27D9E">
      <w:pPr>
        <w:pStyle w:val="a3"/>
        <w:numPr>
          <w:ilvl w:val="1"/>
          <w:numId w:val="21"/>
        </w:numPr>
        <w:tabs>
          <w:tab w:val="left" w:pos="0"/>
        </w:tabs>
        <w:spacing w:after="0" w:line="240" w:lineRule="auto"/>
        <w:ind w:left="0" w:right="30" w:firstLine="567"/>
        <w:rPr>
          <w:szCs w:val="24"/>
        </w:rPr>
      </w:pPr>
      <w:r w:rsidRPr="00F27D9E">
        <w:rPr>
          <w:szCs w:val="24"/>
        </w:rPr>
        <w:lastRenderedPageBreak/>
        <w:t xml:space="preserve">Каждый частный охранник при исполнении своих обязанностей должен иметь </w:t>
      </w:r>
      <w:r w:rsidR="00AE446F" w:rsidRPr="00F27D9E">
        <w:rPr>
          <w:szCs w:val="24"/>
        </w:rPr>
        <w:br/>
      </w:r>
      <w:r w:rsidRPr="00F27D9E">
        <w:rPr>
          <w:szCs w:val="24"/>
        </w:rPr>
        <w:t xml:space="preserve">при себе: </w:t>
      </w:r>
    </w:p>
    <w:p w14:paraId="43EE0DD2" w14:textId="5F238D84" w:rsidR="00AE446F" w:rsidRPr="00F27D9E" w:rsidRDefault="00F14B8B" w:rsidP="00F27D9E">
      <w:pPr>
        <w:pStyle w:val="a3"/>
        <w:numPr>
          <w:ilvl w:val="2"/>
          <w:numId w:val="21"/>
        </w:numPr>
        <w:tabs>
          <w:tab w:val="left" w:pos="0"/>
        </w:tabs>
        <w:spacing w:after="0" w:line="240" w:lineRule="auto"/>
        <w:ind w:left="0" w:right="30" w:firstLine="567"/>
        <w:rPr>
          <w:szCs w:val="24"/>
        </w:rPr>
      </w:pPr>
      <w:r w:rsidRPr="00F27D9E">
        <w:rPr>
          <w:szCs w:val="24"/>
        </w:rPr>
        <w:t>д</w:t>
      </w:r>
      <w:r w:rsidR="00AE446F" w:rsidRPr="00F27D9E">
        <w:rPr>
          <w:szCs w:val="24"/>
        </w:rPr>
        <w:t>окумент, удостоверяющий личность (паспорт гражданина Российской Федерации, иной документ, удостоверяющий личность в соответствии с законодательством Российской Федерации)</w:t>
      </w:r>
      <w:r w:rsidRPr="00F27D9E">
        <w:rPr>
          <w:szCs w:val="24"/>
        </w:rPr>
        <w:t>;</w:t>
      </w:r>
    </w:p>
    <w:p w14:paraId="438C86DB" w14:textId="71F8DAF0" w:rsidR="00AE446F" w:rsidRPr="00F27D9E" w:rsidRDefault="00F14B8B" w:rsidP="00F27D9E">
      <w:pPr>
        <w:pStyle w:val="a3"/>
        <w:numPr>
          <w:ilvl w:val="2"/>
          <w:numId w:val="21"/>
        </w:numPr>
        <w:tabs>
          <w:tab w:val="left" w:pos="0"/>
        </w:tabs>
        <w:spacing w:after="0" w:line="240" w:lineRule="auto"/>
        <w:ind w:left="0" w:right="30" w:firstLine="567"/>
        <w:rPr>
          <w:szCs w:val="24"/>
        </w:rPr>
      </w:pPr>
      <w:r w:rsidRPr="00F27D9E">
        <w:rPr>
          <w:szCs w:val="24"/>
        </w:rPr>
        <w:t>у</w:t>
      </w:r>
      <w:r w:rsidR="00AE446F" w:rsidRPr="00F27D9E">
        <w:rPr>
          <w:szCs w:val="24"/>
        </w:rPr>
        <w:t xml:space="preserve">достоверение частного охранника, подтверждающее его правовой статус </w:t>
      </w:r>
      <w:r w:rsidR="00757880" w:rsidRPr="00F27D9E">
        <w:rPr>
          <w:szCs w:val="24"/>
        </w:rPr>
        <w:br/>
      </w:r>
      <w:r w:rsidR="00AE446F" w:rsidRPr="00F27D9E">
        <w:rPr>
          <w:szCs w:val="24"/>
        </w:rPr>
        <w:t>и квалификацию, а также личную карточку частного охранника, предусмотренные актом, указанным в пункте 7.</w:t>
      </w:r>
      <w:r w:rsidR="00DB74E2" w:rsidRPr="00F27D9E">
        <w:rPr>
          <w:szCs w:val="24"/>
        </w:rPr>
        <w:t>3</w:t>
      </w:r>
      <w:r w:rsidR="00AE446F" w:rsidRPr="00F27D9E">
        <w:rPr>
          <w:szCs w:val="24"/>
        </w:rPr>
        <w:t xml:space="preserve"> Технического задания, и выданные в порядке, установленном нормативными правовыми актами Правительства Российской Федерации и федерального органа исполнительной власти, уполномоченного в сфере частной охранной деятельности</w:t>
      </w:r>
      <w:r w:rsidRPr="00F27D9E">
        <w:rPr>
          <w:szCs w:val="24"/>
        </w:rPr>
        <w:t>;</w:t>
      </w:r>
    </w:p>
    <w:p w14:paraId="24363F6E" w14:textId="72F42F28" w:rsidR="00AE446F" w:rsidRPr="00F27D9E" w:rsidRDefault="00F14B8B" w:rsidP="00F27D9E">
      <w:pPr>
        <w:pStyle w:val="a3"/>
        <w:numPr>
          <w:ilvl w:val="2"/>
          <w:numId w:val="21"/>
        </w:numPr>
        <w:tabs>
          <w:tab w:val="left" w:pos="0"/>
        </w:tabs>
        <w:spacing w:after="0" w:line="240" w:lineRule="auto"/>
        <w:ind w:left="0" w:right="30" w:firstLine="567"/>
        <w:rPr>
          <w:szCs w:val="24"/>
        </w:rPr>
      </w:pPr>
      <w:r w:rsidRPr="00F27D9E">
        <w:rPr>
          <w:szCs w:val="24"/>
        </w:rPr>
        <w:t>с</w:t>
      </w:r>
      <w:r w:rsidR="00AE446F" w:rsidRPr="00F27D9E">
        <w:rPr>
          <w:szCs w:val="24"/>
        </w:rPr>
        <w:t>редства радиосвязи и (или) мобильной связи частной охранной организации, обеспечивающие бесперебойную связь на территории и в помещениях объекта охраны между всеми частными охранниками дежурной смены и ответственным работником от администрации объекта охраны по вопросам обеспечения безопасности</w:t>
      </w:r>
      <w:r w:rsidRPr="00F27D9E">
        <w:rPr>
          <w:szCs w:val="24"/>
        </w:rPr>
        <w:t>;</w:t>
      </w:r>
    </w:p>
    <w:p w14:paraId="6586853D" w14:textId="1CC2090B" w:rsidR="00AE446F" w:rsidRPr="00F27D9E" w:rsidRDefault="00F14B8B" w:rsidP="00F27D9E">
      <w:pPr>
        <w:pStyle w:val="a3"/>
        <w:numPr>
          <w:ilvl w:val="2"/>
          <w:numId w:val="21"/>
        </w:numPr>
        <w:tabs>
          <w:tab w:val="left" w:pos="0"/>
        </w:tabs>
        <w:spacing w:after="0" w:line="240" w:lineRule="auto"/>
        <w:ind w:left="0" w:right="30" w:firstLine="567"/>
        <w:rPr>
          <w:szCs w:val="24"/>
        </w:rPr>
      </w:pPr>
      <w:r w:rsidRPr="00F27D9E">
        <w:rPr>
          <w:szCs w:val="24"/>
        </w:rPr>
        <w:t>д</w:t>
      </w:r>
      <w:r w:rsidR="00AE446F" w:rsidRPr="00F27D9E">
        <w:rPr>
          <w:szCs w:val="24"/>
        </w:rPr>
        <w:t xml:space="preserve">истанционный брелок для вызова </w:t>
      </w:r>
      <w:r w:rsidR="006C157D" w:rsidRPr="00F27D9E">
        <w:rPr>
          <w:szCs w:val="24"/>
        </w:rPr>
        <w:t>группы быстрого реагирования</w:t>
      </w:r>
      <w:r w:rsidR="00AE446F" w:rsidRPr="00F27D9E">
        <w:rPr>
          <w:szCs w:val="24"/>
        </w:rPr>
        <w:t xml:space="preserve"> (</w:t>
      </w:r>
      <w:r w:rsidR="00757880" w:rsidRPr="00F27D9E">
        <w:rPr>
          <w:szCs w:val="24"/>
        </w:rPr>
        <w:t>при наличии</w:t>
      </w:r>
      <w:r w:rsidR="006C157D" w:rsidRPr="00F27D9E">
        <w:rPr>
          <w:szCs w:val="24"/>
        </w:rPr>
        <w:t xml:space="preserve"> </w:t>
      </w:r>
      <w:r w:rsidR="006C157D" w:rsidRPr="00F27D9E">
        <w:rPr>
          <w:szCs w:val="24"/>
        </w:rPr>
        <w:br/>
        <w:t>на Объекте тревожной сигнализации</w:t>
      </w:r>
      <w:r w:rsidR="00AE446F" w:rsidRPr="00F27D9E">
        <w:rPr>
          <w:szCs w:val="24"/>
        </w:rPr>
        <w:t>).</w:t>
      </w:r>
    </w:p>
    <w:p w14:paraId="6B968EB1" w14:textId="70CF9353" w:rsidR="00AE446F" w:rsidRPr="00F27D9E" w:rsidRDefault="00AE446F" w:rsidP="00F27D9E">
      <w:pPr>
        <w:pStyle w:val="a3"/>
        <w:numPr>
          <w:ilvl w:val="1"/>
          <w:numId w:val="21"/>
        </w:numPr>
        <w:tabs>
          <w:tab w:val="left" w:pos="0"/>
        </w:tabs>
        <w:spacing w:after="0" w:line="240" w:lineRule="auto"/>
        <w:ind w:left="0" w:right="30" w:firstLine="567"/>
        <w:rPr>
          <w:szCs w:val="24"/>
        </w:rPr>
      </w:pPr>
      <w:r w:rsidRPr="00F27D9E">
        <w:rPr>
          <w:szCs w:val="24"/>
        </w:rPr>
        <w:t xml:space="preserve">Частные охранники оказывают охранные </w:t>
      </w:r>
      <w:r w:rsidR="00EF1213">
        <w:rPr>
          <w:szCs w:val="24"/>
        </w:rPr>
        <w:t>Услуг</w:t>
      </w:r>
      <w:r w:rsidRPr="00F27D9E">
        <w:rPr>
          <w:szCs w:val="24"/>
        </w:rPr>
        <w:t>и в специальной форменной одежде или деловом костюме. Вид форменной одежды Исполнитель согласовывает с Заказчиком</w:t>
      </w:r>
      <w:r w:rsidR="0040715F" w:rsidRPr="00F27D9E">
        <w:rPr>
          <w:szCs w:val="24"/>
        </w:rPr>
        <w:t>.</w:t>
      </w:r>
    </w:p>
    <w:p w14:paraId="3B694069" w14:textId="39AA6D88" w:rsidR="0040715F" w:rsidRPr="00F27D9E" w:rsidRDefault="0040715F" w:rsidP="00F27D9E">
      <w:pPr>
        <w:pStyle w:val="a3"/>
        <w:numPr>
          <w:ilvl w:val="1"/>
          <w:numId w:val="21"/>
        </w:numPr>
        <w:tabs>
          <w:tab w:val="left" w:pos="0"/>
        </w:tabs>
        <w:spacing w:after="0" w:line="240" w:lineRule="auto"/>
        <w:ind w:left="0" w:right="30" w:firstLine="567"/>
        <w:rPr>
          <w:szCs w:val="24"/>
        </w:rPr>
      </w:pPr>
      <w:r w:rsidRPr="00F27D9E">
        <w:rPr>
          <w:szCs w:val="24"/>
        </w:rPr>
        <w:t xml:space="preserve">Каждый частный охранник Исполнителя при оказании </w:t>
      </w:r>
      <w:r w:rsidR="00EF1213">
        <w:rPr>
          <w:szCs w:val="24"/>
        </w:rPr>
        <w:t>Услуг</w:t>
      </w:r>
      <w:r w:rsidRPr="00F27D9E">
        <w:rPr>
          <w:szCs w:val="24"/>
        </w:rPr>
        <w:t xml:space="preserve"> на объекте охраны (посту охраны) должен непосредственно руководствоваться должностной инструкцией частного охранника на объекте охраны, разработанной Исполнителем в соответствии с типовыми требованиями к должностной инструкции частного охранника на объекте охраны, утвержденными федеральным органом исполнительной власти, уполномоченным в сфере частной охранной деятельности, а также положением (инструкцией) по обеспечению </w:t>
      </w:r>
      <w:proofErr w:type="spellStart"/>
      <w:r w:rsidRPr="00F27D9E">
        <w:rPr>
          <w:szCs w:val="24"/>
        </w:rPr>
        <w:t>внутриобъектового</w:t>
      </w:r>
      <w:proofErr w:type="spellEnd"/>
      <w:r w:rsidRPr="00F27D9E">
        <w:rPr>
          <w:szCs w:val="24"/>
        </w:rPr>
        <w:t xml:space="preserve"> и пропускного режимов, утвержденной Заказчиком</w:t>
      </w:r>
      <w:r w:rsidR="0009530D" w:rsidRPr="00F27D9E">
        <w:rPr>
          <w:szCs w:val="24"/>
        </w:rPr>
        <w:t>.</w:t>
      </w:r>
    </w:p>
    <w:p w14:paraId="1103B627" w14:textId="35CDDCB0" w:rsidR="001D7B0F" w:rsidRPr="00F27D9E" w:rsidRDefault="001D7B0F" w:rsidP="00F27D9E">
      <w:pPr>
        <w:pStyle w:val="a3"/>
        <w:numPr>
          <w:ilvl w:val="1"/>
          <w:numId w:val="21"/>
        </w:numPr>
        <w:tabs>
          <w:tab w:val="left" w:pos="0"/>
        </w:tabs>
        <w:spacing w:after="0" w:line="240" w:lineRule="auto"/>
        <w:ind w:left="0" w:right="30" w:firstLine="567"/>
        <w:rPr>
          <w:szCs w:val="24"/>
        </w:rPr>
      </w:pPr>
      <w:r w:rsidRPr="00F27D9E">
        <w:rPr>
          <w:szCs w:val="24"/>
        </w:rPr>
        <w:t>На каждом посту охраны должны находиться</w:t>
      </w:r>
      <w:r w:rsidR="0040715F" w:rsidRPr="00F27D9E">
        <w:rPr>
          <w:szCs w:val="24"/>
        </w:rPr>
        <w:t xml:space="preserve"> (предоставляется Исполнителем)</w:t>
      </w:r>
      <w:r w:rsidRPr="00F27D9E">
        <w:rPr>
          <w:szCs w:val="24"/>
        </w:rPr>
        <w:t xml:space="preserve">: </w:t>
      </w:r>
    </w:p>
    <w:p w14:paraId="566FAEBD" w14:textId="617886A4" w:rsidR="001D7B0F" w:rsidRPr="00F27D9E" w:rsidRDefault="00F14B8B" w:rsidP="00F27D9E">
      <w:pPr>
        <w:numPr>
          <w:ilvl w:val="2"/>
          <w:numId w:val="21"/>
        </w:numPr>
        <w:tabs>
          <w:tab w:val="left" w:pos="0"/>
        </w:tabs>
        <w:spacing w:after="0" w:line="240" w:lineRule="auto"/>
        <w:ind w:left="0" w:right="30" w:firstLine="567"/>
        <w:rPr>
          <w:szCs w:val="24"/>
        </w:rPr>
      </w:pPr>
      <w:r w:rsidRPr="00F27D9E">
        <w:rPr>
          <w:szCs w:val="24"/>
        </w:rPr>
        <w:t>с</w:t>
      </w:r>
      <w:r w:rsidR="001D7B0F" w:rsidRPr="00F27D9E">
        <w:rPr>
          <w:szCs w:val="24"/>
        </w:rPr>
        <w:t>ертифицированные средства индивидуальной защиты органов дыхания и зрения при пожаре (по количеству частных охранников на посту охраны)</w:t>
      </w:r>
      <w:r w:rsidRPr="00F27D9E">
        <w:rPr>
          <w:szCs w:val="24"/>
        </w:rPr>
        <w:t>;</w:t>
      </w:r>
      <w:r w:rsidR="001D7B0F" w:rsidRPr="00F27D9E">
        <w:rPr>
          <w:szCs w:val="24"/>
        </w:rPr>
        <w:t xml:space="preserve"> </w:t>
      </w:r>
    </w:p>
    <w:p w14:paraId="158F67D2" w14:textId="041EF647" w:rsidR="001D7B0F" w:rsidRPr="00F27D9E" w:rsidRDefault="00F14B8B" w:rsidP="00F27D9E">
      <w:pPr>
        <w:numPr>
          <w:ilvl w:val="2"/>
          <w:numId w:val="21"/>
        </w:numPr>
        <w:tabs>
          <w:tab w:val="left" w:pos="0"/>
        </w:tabs>
        <w:spacing w:after="0" w:line="240" w:lineRule="auto"/>
        <w:ind w:left="0" w:right="30" w:firstLine="567"/>
        <w:rPr>
          <w:szCs w:val="24"/>
        </w:rPr>
      </w:pPr>
      <w:r w:rsidRPr="00F27D9E">
        <w:rPr>
          <w:szCs w:val="24"/>
        </w:rPr>
        <w:t>и</w:t>
      </w:r>
      <w:r w:rsidR="001D7B0F" w:rsidRPr="00F27D9E">
        <w:rPr>
          <w:szCs w:val="24"/>
        </w:rPr>
        <w:t>справный электрический фонарь</w:t>
      </w:r>
      <w:r w:rsidRPr="00F27D9E">
        <w:rPr>
          <w:szCs w:val="24"/>
        </w:rPr>
        <w:t>;</w:t>
      </w:r>
      <w:r w:rsidR="001D7B0F" w:rsidRPr="00F27D9E">
        <w:rPr>
          <w:szCs w:val="24"/>
        </w:rPr>
        <w:t xml:space="preserve"> </w:t>
      </w:r>
    </w:p>
    <w:p w14:paraId="398EB0FE" w14:textId="0B4F0AE8" w:rsidR="001D7B0F" w:rsidRPr="00F27D9E" w:rsidRDefault="00F14B8B" w:rsidP="00F27D9E">
      <w:pPr>
        <w:numPr>
          <w:ilvl w:val="2"/>
          <w:numId w:val="21"/>
        </w:numPr>
        <w:tabs>
          <w:tab w:val="left" w:pos="0"/>
        </w:tabs>
        <w:spacing w:after="0" w:line="240" w:lineRule="auto"/>
        <w:ind w:left="0" w:right="30" w:firstLine="567"/>
        <w:rPr>
          <w:szCs w:val="24"/>
        </w:rPr>
      </w:pPr>
      <w:r w:rsidRPr="00F27D9E">
        <w:rPr>
          <w:szCs w:val="24"/>
        </w:rPr>
        <w:t>и</w:t>
      </w:r>
      <w:r w:rsidR="001D7B0F" w:rsidRPr="00F27D9E">
        <w:rPr>
          <w:szCs w:val="24"/>
        </w:rPr>
        <w:t xml:space="preserve">справный ручной </w:t>
      </w:r>
      <w:proofErr w:type="spellStart"/>
      <w:r w:rsidR="001D7B0F" w:rsidRPr="00F27D9E">
        <w:rPr>
          <w:szCs w:val="24"/>
        </w:rPr>
        <w:t>металлодетектор</w:t>
      </w:r>
      <w:proofErr w:type="spellEnd"/>
      <w:r w:rsidRPr="00F27D9E">
        <w:rPr>
          <w:szCs w:val="24"/>
        </w:rPr>
        <w:t>;</w:t>
      </w:r>
      <w:r w:rsidR="001D7B0F" w:rsidRPr="00F27D9E">
        <w:rPr>
          <w:szCs w:val="24"/>
        </w:rPr>
        <w:t xml:space="preserve"> </w:t>
      </w:r>
    </w:p>
    <w:p w14:paraId="74829651" w14:textId="3840DC20" w:rsidR="00144782" w:rsidRPr="00F27D9E" w:rsidRDefault="00F14B8B" w:rsidP="00F27D9E">
      <w:pPr>
        <w:numPr>
          <w:ilvl w:val="2"/>
          <w:numId w:val="21"/>
        </w:numPr>
        <w:tabs>
          <w:tab w:val="left" w:pos="0"/>
        </w:tabs>
        <w:spacing w:after="0" w:line="240" w:lineRule="auto"/>
        <w:ind w:left="0" w:right="30" w:firstLine="567"/>
        <w:rPr>
          <w:szCs w:val="24"/>
        </w:rPr>
      </w:pPr>
      <w:r w:rsidRPr="00F27D9E">
        <w:rPr>
          <w:szCs w:val="24"/>
        </w:rPr>
        <w:t>м</w:t>
      </w:r>
      <w:r w:rsidR="00144782" w:rsidRPr="00F27D9E">
        <w:rPr>
          <w:szCs w:val="24"/>
        </w:rPr>
        <w:t>едицинскую аптечку</w:t>
      </w:r>
      <w:r w:rsidRPr="00F27D9E">
        <w:rPr>
          <w:szCs w:val="24"/>
        </w:rPr>
        <w:t>;</w:t>
      </w:r>
    </w:p>
    <w:p w14:paraId="249F1DF0" w14:textId="6384DCA7" w:rsidR="00602621" w:rsidRDefault="00F14B8B" w:rsidP="00F27D9E">
      <w:pPr>
        <w:numPr>
          <w:ilvl w:val="2"/>
          <w:numId w:val="21"/>
        </w:numPr>
        <w:tabs>
          <w:tab w:val="left" w:pos="0"/>
        </w:tabs>
        <w:spacing w:after="0" w:line="240" w:lineRule="auto"/>
        <w:ind w:left="0" w:right="30" w:firstLine="567"/>
        <w:rPr>
          <w:szCs w:val="24"/>
        </w:rPr>
      </w:pPr>
      <w:r w:rsidRPr="00085C64">
        <w:rPr>
          <w:szCs w:val="24"/>
        </w:rPr>
        <w:t>с</w:t>
      </w:r>
      <w:r w:rsidR="00602621" w:rsidRPr="00F27D9E">
        <w:rPr>
          <w:szCs w:val="24"/>
        </w:rPr>
        <w:t>пециальные средст</w:t>
      </w:r>
      <w:r w:rsidR="00D1408F">
        <w:rPr>
          <w:szCs w:val="24"/>
        </w:rPr>
        <w:t>ва (палка резиновая, наручники);</w:t>
      </w:r>
    </w:p>
    <w:p w14:paraId="7B11D066" w14:textId="4A8DD92A" w:rsidR="00D1408F" w:rsidRPr="00F27D9E" w:rsidRDefault="00D1408F" w:rsidP="00F27D9E">
      <w:pPr>
        <w:numPr>
          <w:ilvl w:val="2"/>
          <w:numId w:val="21"/>
        </w:numPr>
        <w:tabs>
          <w:tab w:val="left" w:pos="0"/>
        </w:tabs>
        <w:spacing w:after="0" w:line="240" w:lineRule="auto"/>
        <w:ind w:left="0" w:right="30" w:firstLine="567"/>
        <w:rPr>
          <w:szCs w:val="24"/>
        </w:rPr>
      </w:pPr>
      <w:r>
        <w:rPr>
          <w:szCs w:val="24"/>
        </w:rPr>
        <w:t>сертифицированные средства радиосвязи</w:t>
      </w:r>
      <w:r w:rsidR="003C2CFB">
        <w:rPr>
          <w:szCs w:val="24"/>
        </w:rPr>
        <w:t xml:space="preserve"> по одной единиц</w:t>
      </w:r>
      <w:r w:rsidR="00176EE2">
        <w:rPr>
          <w:szCs w:val="24"/>
        </w:rPr>
        <w:t>е</w:t>
      </w:r>
      <w:r w:rsidR="003C2CFB">
        <w:rPr>
          <w:szCs w:val="24"/>
        </w:rPr>
        <w:t xml:space="preserve"> на каждого частного охранника</w:t>
      </w:r>
      <w:r>
        <w:rPr>
          <w:szCs w:val="24"/>
        </w:rPr>
        <w:t xml:space="preserve"> (при наличии на </w:t>
      </w:r>
      <w:r w:rsidR="009A1D2E">
        <w:rPr>
          <w:szCs w:val="24"/>
        </w:rPr>
        <w:t>О</w:t>
      </w:r>
      <w:r>
        <w:rPr>
          <w:szCs w:val="24"/>
        </w:rPr>
        <w:t>бъекте более одного частного охранника)</w:t>
      </w:r>
      <w:r w:rsidR="00176EE2">
        <w:rPr>
          <w:szCs w:val="24"/>
        </w:rPr>
        <w:t>.</w:t>
      </w:r>
    </w:p>
    <w:p w14:paraId="3228C19D" w14:textId="3799AE5F" w:rsidR="001D7B0F" w:rsidRPr="00085C64" w:rsidRDefault="001D7B0F" w:rsidP="00F27D9E">
      <w:pPr>
        <w:numPr>
          <w:ilvl w:val="1"/>
          <w:numId w:val="21"/>
        </w:numPr>
        <w:tabs>
          <w:tab w:val="left" w:pos="0"/>
        </w:tabs>
        <w:spacing w:after="0" w:line="240" w:lineRule="auto"/>
        <w:ind w:left="0" w:right="30" w:firstLine="567"/>
        <w:rPr>
          <w:szCs w:val="24"/>
        </w:rPr>
      </w:pPr>
      <w:r w:rsidRPr="00085C64">
        <w:rPr>
          <w:szCs w:val="24"/>
        </w:rPr>
        <w:t xml:space="preserve">Частные охранники обязаны проходить периодические проверки на пригодность </w:t>
      </w:r>
      <w:r w:rsidR="00220D3C" w:rsidRPr="00085C64">
        <w:rPr>
          <w:szCs w:val="24"/>
        </w:rPr>
        <w:br/>
      </w:r>
      <w:r w:rsidRPr="00085C64">
        <w:rPr>
          <w:szCs w:val="24"/>
        </w:rPr>
        <w:t>к действиям в условиях, связанных с применением огнестрельного оружия.</w:t>
      </w:r>
    </w:p>
    <w:p w14:paraId="6098667F" w14:textId="123DE99A" w:rsidR="001D7B0F" w:rsidRPr="00085C64" w:rsidRDefault="001D7B0F" w:rsidP="00F27D9E">
      <w:pPr>
        <w:numPr>
          <w:ilvl w:val="1"/>
          <w:numId w:val="21"/>
        </w:numPr>
        <w:tabs>
          <w:tab w:val="left" w:pos="0"/>
        </w:tabs>
        <w:spacing w:after="0" w:line="240" w:lineRule="auto"/>
        <w:ind w:left="0" w:right="30" w:firstLine="567"/>
        <w:rPr>
          <w:szCs w:val="24"/>
        </w:rPr>
      </w:pPr>
      <w:r w:rsidRPr="00085C64">
        <w:rPr>
          <w:szCs w:val="24"/>
        </w:rPr>
        <w:t xml:space="preserve">Сотрудники группы </w:t>
      </w:r>
      <w:r w:rsidR="0040715F" w:rsidRPr="00085C64">
        <w:rPr>
          <w:szCs w:val="24"/>
        </w:rPr>
        <w:t xml:space="preserve">быстрого реагирования </w:t>
      </w:r>
      <w:r w:rsidRPr="00085C64">
        <w:rPr>
          <w:szCs w:val="24"/>
        </w:rPr>
        <w:t>обязаны проходить периодические проверки на пригодность к действиям в условиях, связанных с применением специальных средств и огнестрельного оружия.</w:t>
      </w:r>
    </w:p>
    <w:p w14:paraId="51A0F465" w14:textId="77777777" w:rsidR="001D7B0F" w:rsidRPr="00085C64" w:rsidRDefault="001D7B0F" w:rsidP="00F27D9E">
      <w:pPr>
        <w:tabs>
          <w:tab w:val="left" w:pos="0"/>
        </w:tabs>
        <w:spacing w:after="0" w:line="240" w:lineRule="auto"/>
        <w:ind w:left="0" w:right="30" w:firstLine="567"/>
        <w:rPr>
          <w:szCs w:val="24"/>
        </w:rPr>
      </w:pPr>
      <w:r w:rsidRPr="00085C64">
        <w:rPr>
          <w:szCs w:val="24"/>
        </w:rPr>
        <w:t xml:space="preserve">Содержание периодических проверок, порядок и сроки их проведения определяются федеральным органом исполнительной власти, уполномоченным в сфере частной охранной деятельности. </w:t>
      </w:r>
    </w:p>
    <w:p w14:paraId="26CCB3DD" w14:textId="5221DBD3" w:rsidR="001D7B0F" w:rsidRPr="00085C64" w:rsidRDefault="001D7B0F" w:rsidP="00F27D9E">
      <w:pPr>
        <w:numPr>
          <w:ilvl w:val="1"/>
          <w:numId w:val="21"/>
        </w:numPr>
        <w:tabs>
          <w:tab w:val="left" w:pos="0"/>
        </w:tabs>
        <w:spacing w:after="0" w:line="240" w:lineRule="auto"/>
        <w:ind w:left="0" w:right="30" w:firstLine="567"/>
        <w:rPr>
          <w:szCs w:val="24"/>
        </w:rPr>
      </w:pPr>
      <w:r w:rsidRPr="00085C64">
        <w:rPr>
          <w:szCs w:val="24"/>
        </w:rPr>
        <w:t xml:space="preserve">При оказании охранных </w:t>
      </w:r>
      <w:r w:rsidR="00EF1213">
        <w:rPr>
          <w:szCs w:val="24"/>
        </w:rPr>
        <w:t>Услуг</w:t>
      </w:r>
      <w:r w:rsidRPr="00085C64">
        <w:rPr>
          <w:szCs w:val="24"/>
        </w:rPr>
        <w:t xml:space="preserve"> физическая сила, огнестрельное оружие </w:t>
      </w:r>
      <w:r w:rsidR="00B7588E" w:rsidRPr="00085C64">
        <w:rPr>
          <w:szCs w:val="24"/>
        </w:rPr>
        <w:br/>
      </w:r>
      <w:r w:rsidRPr="00085C64">
        <w:rPr>
          <w:szCs w:val="24"/>
        </w:rPr>
        <w:t>и специальные средства могут применяться только в случаях и порядке, предусмотренных актом, указанным в пункте 7.2 Технического задания.</w:t>
      </w:r>
    </w:p>
    <w:p w14:paraId="161CF1B7" w14:textId="6D11442A" w:rsidR="001D7B0F" w:rsidRPr="00085C64" w:rsidRDefault="00220D3C" w:rsidP="00F27D9E">
      <w:pPr>
        <w:numPr>
          <w:ilvl w:val="1"/>
          <w:numId w:val="21"/>
        </w:numPr>
        <w:tabs>
          <w:tab w:val="left" w:pos="0"/>
        </w:tabs>
        <w:spacing w:after="0" w:line="240" w:lineRule="auto"/>
        <w:ind w:left="0" w:right="30" w:firstLine="567"/>
        <w:rPr>
          <w:szCs w:val="24"/>
        </w:rPr>
      </w:pPr>
      <w:r w:rsidRPr="00085C64">
        <w:rPr>
          <w:szCs w:val="24"/>
        </w:rPr>
        <w:t>Частный охранник</w:t>
      </w:r>
      <w:r w:rsidR="001D7B0F" w:rsidRPr="00085C64">
        <w:rPr>
          <w:szCs w:val="24"/>
        </w:rPr>
        <w:t xml:space="preserve"> должен знать:</w:t>
      </w:r>
    </w:p>
    <w:p w14:paraId="6F71B772" w14:textId="1E8D4762" w:rsidR="001D7B0F" w:rsidRPr="00085C64" w:rsidRDefault="001D7B0F" w:rsidP="00F27D9E">
      <w:pPr>
        <w:pStyle w:val="a3"/>
        <w:numPr>
          <w:ilvl w:val="2"/>
          <w:numId w:val="21"/>
        </w:numPr>
        <w:tabs>
          <w:tab w:val="left" w:pos="0"/>
        </w:tabs>
        <w:spacing w:after="0" w:line="240" w:lineRule="auto"/>
        <w:ind w:left="0" w:right="30" w:firstLine="567"/>
        <w:rPr>
          <w:szCs w:val="24"/>
        </w:rPr>
      </w:pPr>
      <w:r w:rsidRPr="00085C64">
        <w:rPr>
          <w:szCs w:val="24"/>
        </w:rPr>
        <w:t>законы и иные нормативные правовые акты, регламентирующие частную охранную деятельность, основы уголовного, административного, трудового законодательства, методические и нормативные документы по осуществлению частной охранной деятельности;</w:t>
      </w:r>
    </w:p>
    <w:p w14:paraId="78977291" w14:textId="74C599A8" w:rsidR="001D7B0F" w:rsidRPr="00F27D9E" w:rsidRDefault="001D7B0F" w:rsidP="00F27D9E">
      <w:pPr>
        <w:pStyle w:val="a3"/>
        <w:numPr>
          <w:ilvl w:val="2"/>
          <w:numId w:val="21"/>
        </w:numPr>
        <w:tabs>
          <w:tab w:val="left" w:pos="0"/>
        </w:tabs>
        <w:spacing w:after="0" w:line="240" w:lineRule="auto"/>
        <w:ind w:left="0" w:right="30" w:firstLine="567"/>
        <w:rPr>
          <w:szCs w:val="24"/>
        </w:rPr>
      </w:pPr>
      <w:r w:rsidRPr="00085C64">
        <w:rPr>
          <w:szCs w:val="24"/>
        </w:rPr>
        <w:t xml:space="preserve">при необходимости оказания </w:t>
      </w:r>
      <w:r w:rsidR="00EF1213">
        <w:rPr>
          <w:szCs w:val="24"/>
        </w:rPr>
        <w:t>Услуг</w:t>
      </w:r>
      <w:r w:rsidRPr="00085C64">
        <w:rPr>
          <w:szCs w:val="24"/>
        </w:rPr>
        <w:t xml:space="preserve"> с использованием специальных средств </w:t>
      </w:r>
      <w:r w:rsidR="00220D3C" w:rsidRPr="00085C64">
        <w:rPr>
          <w:szCs w:val="24"/>
        </w:rPr>
        <w:br/>
      </w:r>
      <w:r w:rsidRPr="00085C64">
        <w:rPr>
          <w:szCs w:val="24"/>
        </w:rPr>
        <w:t>и</w:t>
      </w:r>
      <w:r w:rsidR="00220D3C" w:rsidRPr="00085C64">
        <w:rPr>
          <w:szCs w:val="24"/>
        </w:rPr>
        <w:t>/</w:t>
      </w:r>
      <w:r w:rsidRPr="00085C64">
        <w:rPr>
          <w:szCs w:val="24"/>
        </w:rPr>
        <w:t xml:space="preserve">или служебного оружия: технические характеристики, устройство и принцип работы, правила пользования и меры безопасности при обращении со специальными средствами, служебным оружием, разрешёнными к использованию в частной охранной деятельности, способы </w:t>
      </w:r>
      <w:r w:rsidRPr="00085C64">
        <w:rPr>
          <w:szCs w:val="24"/>
        </w:rPr>
        <w:lastRenderedPageBreak/>
        <w:t>применения физической силы и специальных средст</w:t>
      </w:r>
      <w:r w:rsidRPr="007978CB">
        <w:rPr>
          <w:szCs w:val="24"/>
        </w:rPr>
        <w:t>в. Соблюдать требования нормативных правовых актов Российской Федерации, регламентирующих оборот оружия. При ношении огнестрельного оружия и специальных средств принимать меры, исключающие возможность свободного доступа к ним посторонних лиц;</w:t>
      </w:r>
    </w:p>
    <w:p w14:paraId="65132314" w14:textId="7C0C8F1E"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порядок действий и уметь практически действовать при возникновении чрезвычайных ситуаций на объекте охраны (пожар, попытка одиночного либо группового проникновения лиц на объект охраны, обнаружение на территории объекта охраны либо </w:t>
      </w:r>
      <w:r w:rsidR="00FD774D">
        <w:rPr>
          <w:szCs w:val="24"/>
        </w:rPr>
        <w:br/>
      </w:r>
      <w:r w:rsidRPr="00F27D9E">
        <w:rPr>
          <w:szCs w:val="24"/>
        </w:rPr>
        <w:t xml:space="preserve">в непосредственной близости от него предмета похожего на взрывное устройство, сообщение </w:t>
      </w:r>
      <w:r w:rsidR="00FD774D">
        <w:rPr>
          <w:szCs w:val="24"/>
        </w:rPr>
        <w:br/>
      </w:r>
      <w:r w:rsidRPr="00F27D9E">
        <w:rPr>
          <w:szCs w:val="24"/>
        </w:rPr>
        <w:t>по телефону о заложенном</w:t>
      </w:r>
      <w:r w:rsidR="00F14B8B" w:rsidRPr="00F27D9E">
        <w:rPr>
          <w:szCs w:val="24"/>
        </w:rPr>
        <w:t xml:space="preserve"> </w:t>
      </w:r>
      <w:r w:rsidRPr="00F27D9E">
        <w:rPr>
          <w:szCs w:val="24"/>
        </w:rPr>
        <w:t xml:space="preserve">на объекте охраны взрывном устройстве, захват заложников </w:t>
      </w:r>
      <w:r w:rsidR="001A2BE3">
        <w:rPr>
          <w:szCs w:val="24"/>
        </w:rPr>
        <w:br/>
      </w:r>
      <w:r w:rsidRPr="00F27D9E">
        <w:rPr>
          <w:szCs w:val="24"/>
        </w:rPr>
        <w:t>на объекте охраны, техногенная авария, совершение террористического акта на объекте охраны (взрыв, поджог и т.д.), знать порядок задержания правонарушителей и передачи их в органы внутренних дел;</w:t>
      </w:r>
    </w:p>
    <w:p w14:paraId="2A35A097" w14:textId="7DE2C001"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руководство по оказанию первой (доврачебной) медицинской помощи пострадавшим при получении телесных повреждений и уметь оказывать при необходимости первую (доврачебную) медицинскую помощь пострадавшим при получении телесных повреждений. Знать порядок направления пострадавших в лечебные учреждения.</w:t>
      </w:r>
    </w:p>
    <w:p w14:paraId="665E9107" w14:textId="0110ED5E" w:rsidR="001D7B0F" w:rsidRPr="00F27D9E" w:rsidRDefault="00220D3C" w:rsidP="00085C64">
      <w:pPr>
        <w:numPr>
          <w:ilvl w:val="1"/>
          <w:numId w:val="21"/>
        </w:numPr>
        <w:tabs>
          <w:tab w:val="left" w:pos="0"/>
        </w:tabs>
        <w:spacing w:after="0" w:line="240" w:lineRule="auto"/>
        <w:ind w:left="0" w:right="30" w:firstLine="567"/>
        <w:rPr>
          <w:szCs w:val="24"/>
        </w:rPr>
      </w:pPr>
      <w:r w:rsidRPr="00F27D9E">
        <w:rPr>
          <w:szCs w:val="24"/>
        </w:rPr>
        <w:t>Частный охранник</w:t>
      </w:r>
      <w:r w:rsidR="001D7B0F" w:rsidRPr="00F27D9E">
        <w:rPr>
          <w:szCs w:val="24"/>
        </w:rPr>
        <w:t xml:space="preserve"> должен уметь пользоваться:</w:t>
      </w:r>
    </w:p>
    <w:p w14:paraId="54EEA105" w14:textId="7EECE1FE"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средствами связи</w:t>
      </w:r>
      <w:r w:rsidR="00F14B8B" w:rsidRPr="00F27D9E">
        <w:rPr>
          <w:szCs w:val="24"/>
        </w:rPr>
        <w:t>;</w:t>
      </w:r>
    </w:p>
    <w:p w14:paraId="61A410BC" w14:textId="60A6C262"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средствами пожаротушения</w:t>
      </w:r>
      <w:r w:rsidR="00F14B8B" w:rsidRPr="00F27D9E">
        <w:rPr>
          <w:szCs w:val="24"/>
        </w:rPr>
        <w:t>;</w:t>
      </w:r>
    </w:p>
    <w:p w14:paraId="6E22E6EB" w14:textId="787C2634"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системой оповещения и управления эвакуацией</w:t>
      </w:r>
      <w:r w:rsidR="00F14B8B" w:rsidRPr="00F27D9E">
        <w:rPr>
          <w:szCs w:val="24"/>
        </w:rPr>
        <w:t>;</w:t>
      </w:r>
    </w:p>
    <w:p w14:paraId="4C01B16B" w14:textId="4DD29BB7" w:rsidR="001D7B0F" w:rsidRPr="00F27D9E" w:rsidRDefault="001D7B0F" w:rsidP="00F27D9E">
      <w:pPr>
        <w:pStyle w:val="a3"/>
        <w:numPr>
          <w:ilvl w:val="2"/>
          <w:numId w:val="21"/>
        </w:numPr>
        <w:tabs>
          <w:tab w:val="left" w:pos="0"/>
        </w:tabs>
        <w:spacing w:after="0" w:line="240" w:lineRule="auto"/>
        <w:ind w:left="0" w:right="30" w:firstLine="567"/>
        <w:rPr>
          <w:szCs w:val="24"/>
        </w:rPr>
      </w:pPr>
      <w:proofErr w:type="spellStart"/>
      <w:r w:rsidRPr="00F27D9E">
        <w:rPr>
          <w:szCs w:val="24"/>
        </w:rPr>
        <w:t>металлодетектором</w:t>
      </w:r>
      <w:proofErr w:type="spellEnd"/>
      <w:r w:rsidR="00F14B8B" w:rsidRPr="00F27D9E">
        <w:rPr>
          <w:szCs w:val="24"/>
        </w:rPr>
        <w:t>;</w:t>
      </w:r>
    </w:p>
    <w:p w14:paraId="78002D02" w14:textId="23AC9B04"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средствами индивидуальной защиты органов дыхания и зрения при пожаре</w:t>
      </w:r>
      <w:r w:rsidR="00F14B8B" w:rsidRPr="00F27D9E">
        <w:rPr>
          <w:szCs w:val="24"/>
        </w:rPr>
        <w:t>;</w:t>
      </w:r>
    </w:p>
    <w:p w14:paraId="39CBAF72" w14:textId="2FC3B2A2"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средствами видеонаблюдения</w:t>
      </w:r>
      <w:r w:rsidR="00F14B8B" w:rsidRPr="00F27D9E">
        <w:rPr>
          <w:szCs w:val="24"/>
        </w:rPr>
        <w:t>;</w:t>
      </w:r>
    </w:p>
    <w:p w14:paraId="37C0D299" w14:textId="01A8C3F3"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техническими средствами охранно-пожарной </w:t>
      </w:r>
      <w:r w:rsidR="00220D3C" w:rsidRPr="00F27D9E">
        <w:rPr>
          <w:szCs w:val="24"/>
        </w:rPr>
        <w:t xml:space="preserve">и тревожной </w:t>
      </w:r>
      <w:r w:rsidRPr="00F27D9E">
        <w:rPr>
          <w:szCs w:val="24"/>
        </w:rPr>
        <w:t>сигнализации</w:t>
      </w:r>
      <w:r w:rsidR="00F14B8B" w:rsidRPr="00F27D9E">
        <w:rPr>
          <w:szCs w:val="24"/>
        </w:rPr>
        <w:t>;</w:t>
      </w:r>
    </w:p>
    <w:p w14:paraId="7B5C06C7" w14:textId="58AEC335"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средствами инженерно-технической защиты и контроля доступа.</w:t>
      </w:r>
    </w:p>
    <w:p w14:paraId="147D0046" w14:textId="6D57546F" w:rsidR="001D7B0F" w:rsidRPr="00F27D9E" w:rsidRDefault="001D7B0F" w:rsidP="00085C64">
      <w:pPr>
        <w:numPr>
          <w:ilvl w:val="1"/>
          <w:numId w:val="21"/>
        </w:numPr>
        <w:tabs>
          <w:tab w:val="left" w:pos="0"/>
        </w:tabs>
        <w:spacing w:after="0" w:line="240" w:lineRule="auto"/>
        <w:ind w:left="0" w:right="30" w:firstLine="567"/>
        <w:rPr>
          <w:szCs w:val="24"/>
        </w:rPr>
      </w:pPr>
      <w:r w:rsidRPr="00F27D9E">
        <w:rPr>
          <w:szCs w:val="24"/>
        </w:rPr>
        <w:t xml:space="preserve">Частный охранник обязан вежливо обращаться с </w:t>
      </w:r>
      <w:r w:rsidR="00144782" w:rsidRPr="00F27D9E">
        <w:rPr>
          <w:szCs w:val="24"/>
        </w:rPr>
        <w:t xml:space="preserve">работниками Заказчика, </w:t>
      </w:r>
      <w:r w:rsidRPr="00F27D9E">
        <w:rPr>
          <w:szCs w:val="24"/>
        </w:rPr>
        <w:t xml:space="preserve">посетителями и знать общую информацию о порядке работы охраняемого объекта. </w:t>
      </w:r>
    </w:p>
    <w:p w14:paraId="3CDF29CE" w14:textId="419CA7AA" w:rsidR="00495782" w:rsidRPr="007978CB" w:rsidRDefault="00495782" w:rsidP="00F27D9E">
      <w:pPr>
        <w:numPr>
          <w:ilvl w:val="1"/>
          <w:numId w:val="21"/>
        </w:numPr>
        <w:tabs>
          <w:tab w:val="left" w:pos="0"/>
        </w:tabs>
        <w:spacing w:after="0" w:line="240" w:lineRule="auto"/>
        <w:ind w:left="0" w:right="30" w:firstLine="567"/>
        <w:rPr>
          <w:szCs w:val="24"/>
        </w:rPr>
      </w:pPr>
      <w:r w:rsidRPr="00085C64">
        <w:rPr>
          <w:rFonts w:eastAsia="Calibri"/>
          <w:szCs w:val="24"/>
        </w:rPr>
        <w:t>Обладать знаниями работы с ПК на уровне пользователя</w:t>
      </w:r>
      <w:r w:rsidR="00144782" w:rsidRPr="00085C64">
        <w:rPr>
          <w:rFonts w:eastAsia="Calibri"/>
          <w:szCs w:val="24"/>
        </w:rPr>
        <w:t>.</w:t>
      </w:r>
    </w:p>
    <w:p w14:paraId="1A803A33" w14:textId="53F7C345" w:rsidR="001D7B0F" w:rsidRPr="00F27D9E" w:rsidRDefault="001D7B0F" w:rsidP="00F27D9E">
      <w:pPr>
        <w:numPr>
          <w:ilvl w:val="1"/>
          <w:numId w:val="21"/>
        </w:numPr>
        <w:tabs>
          <w:tab w:val="left" w:pos="0"/>
        </w:tabs>
        <w:spacing w:after="0" w:line="240" w:lineRule="auto"/>
        <w:ind w:left="0" w:right="30" w:firstLine="567"/>
        <w:rPr>
          <w:szCs w:val="24"/>
        </w:rPr>
      </w:pPr>
      <w:r w:rsidRPr="00F27D9E">
        <w:rPr>
          <w:szCs w:val="24"/>
        </w:rPr>
        <w:t xml:space="preserve">Действия частных охранников на </w:t>
      </w:r>
      <w:r w:rsidR="00220D3C" w:rsidRPr="00F27D9E">
        <w:rPr>
          <w:szCs w:val="24"/>
        </w:rPr>
        <w:t>О</w:t>
      </w:r>
      <w:r w:rsidRPr="00F27D9E">
        <w:rPr>
          <w:szCs w:val="24"/>
        </w:rPr>
        <w:t>бъект</w:t>
      </w:r>
      <w:r w:rsidR="00220D3C" w:rsidRPr="00F27D9E">
        <w:rPr>
          <w:szCs w:val="24"/>
        </w:rPr>
        <w:t>е</w:t>
      </w:r>
      <w:r w:rsidRPr="00F27D9E">
        <w:rPr>
          <w:szCs w:val="24"/>
        </w:rPr>
        <w:t xml:space="preserve"> регламентируются положением </w:t>
      </w:r>
      <w:r w:rsidR="00B7588E" w:rsidRPr="00F27D9E">
        <w:rPr>
          <w:szCs w:val="24"/>
        </w:rPr>
        <w:br/>
      </w:r>
      <w:r w:rsidR="00844E74" w:rsidRPr="00F27D9E">
        <w:rPr>
          <w:szCs w:val="24"/>
        </w:rPr>
        <w:t>о</w:t>
      </w:r>
      <w:r w:rsidRPr="00F27D9E">
        <w:rPr>
          <w:szCs w:val="24"/>
        </w:rPr>
        <w:t xml:space="preserve"> </w:t>
      </w:r>
      <w:r w:rsidR="00844E74" w:rsidRPr="00F27D9E">
        <w:rPr>
          <w:szCs w:val="24"/>
        </w:rPr>
        <w:t>пропускном и</w:t>
      </w:r>
      <w:r w:rsidRPr="00F27D9E">
        <w:rPr>
          <w:szCs w:val="24"/>
        </w:rPr>
        <w:t xml:space="preserve"> </w:t>
      </w:r>
      <w:proofErr w:type="spellStart"/>
      <w:r w:rsidRPr="00F27D9E">
        <w:rPr>
          <w:szCs w:val="24"/>
        </w:rPr>
        <w:t>внутриобъектово</w:t>
      </w:r>
      <w:r w:rsidR="00844E74" w:rsidRPr="00F27D9E">
        <w:rPr>
          <w:szCs w:val="24"/>
        </w:rPr>
        <w:t>м</w:t>
      </w:r>
      <w:proofErr w:type="spellEnd"/>
      <w:r w:rsidRPr="00F27D9E">
        <w:rPr>
          <w:szCs w:val="24"/>
        </w:rPr>
        <w:t xml:space="preserve"> режим</w:t>
      </w:r>
      <w:r w:rsidR="00844E74" w:rsidRPr="00F27D9E">
        <w:rPr>
          <w:szCs w:val="24"/>
        </w:rPr>
        <w:t>ах</w:t>
      </w:r>
      <w:r w:rsidRPr="00F27D9E">
        <w:rPr>
          <w:szCs w:val="24"/>
        </w:rPr>
        <w:t xml:space="preserve">, должностной инструкцией частного охранника </w:t>
      </w:r>
      <w:r w:rsidR="003727C1" w:rsidRPr="00F27D9E">
        <w:rPr>
          <w:szCs w:val="24"/>
        </w:rPr>
        <w:br/>
      </w:r>
      <w:r w:rsidRPr="00F27D9E">
        <w:rPr>
          <w:szCs w:val="24"/>
        </w:rPr>
        <w:t xml:space="preserve">на объекте охраны (при обеспечении </w:t>
      </w:r>
      <w:proofErr w:type="spellStart"/>
      <w:r w:rsidRPr="00F27D9E">
        <w:rPr>
          <w:szCs w:val="24"/>
        </w:rPr>
        <w:t>внутриобъектового</w:t>
      </w:r>
      <w:proofErr w:type="spellEnd"/>
      <w:r w:rsidRPr="00F27D9E">
        <w:rPr>
          <w:szCs w:val="24"/>
        </w:rPr>
        <w:t xml:space="preserve"> и пропускного режимов). Типовые требования к должностной инструкции частного охранника утверждаются федеральным органом исполнительной власти, уполномоченным в сфере частной охранной деятельности. Должностная инструкция частного охранника на объекте охраны разрабатывается </w:t>
      </w:r>
      <w:r w:rsidR="00B7588E" w:rsidRPr="00F27D9E">
        <w:rPr>
          <w:szCs w:val="24"/>
        </w:rPr>
        <w:br/>
      </w:r>
      <w:r w:rsidRPr="00F27D9E">
        <w:rPr>
          <w:szCs w:val="24"/>
        </w:rPr>
        <w:t xml:space="preserve">и утверждается Исполнителем в двух экземплярах для каждого объекта охраны </w:t>
      </w:r>
      <w:r w:rsidR="00B7588E" w:rsidRPr="00F27D9E">
        <w:rPr>
          <w:szCs w:val="24"/>
        </w:rPr>
        <w:br/>
      </w:r>
      <w:r w:rsidRPr="00F27D9E">
        <w:rPr>
          <w:szCs w:val="24"/>
        </w:rPr>
        <w:t xml:space="preserve">и согласовывается с Заказчиком. Первый экземпляр должностной инструкции частного охранника на объекте охраны направляется в территориальный орган федерального органа исполнительной власти, уполномоченного в сфере частной охранной деятельности, по месту нахождения объекта охраны. Второй экземпляр должностной инструкции хранится </w:t>
      </w:r>
      <w:r w:rsidR="00FD774D">
        <w:rPr>
          <w:szCs w:val="24"/>
        </w:rPr>
        <w:br/>
      </w:r>
      <w:r w:rsidRPr="00F27D9E">
        <w:rPr>
          <w:szCs w:val="24"/>
        </w:rPr>
        <w:t xml:space="preserve">у Исполнителя. Копия должностной инструкции, заверенная подписью руководителя и печатью Исполнителя, находится на </w:t>
      </w:r>
      <w:r w:rsidR="00220D3C" w:rsidRPr="00F27D9E">
        <w:rPr>
          <w:szCs w:val="24"/>
        </w:rPr>
        <w:t>О</w:t>
      </w:r>
      <w:r w:rsidRPr="00F27D9E">
        <w:rPr>
          <w:szCs w:val="24"/>
        </w:rPr>
        <w:t>бъекте.</w:t>
      </w:r>
    </w:p>
    <w:p w14:paraId="444575EB" w14:textId="77777777" w:rsidR="001D7B0F" w:rsidRPr="00F27D9E" w:rsidRDefault="001D7B0F" w:rsidP="00F27D9E">
      <w:pPr>
        <w:numPr>
          <w:ilvl w:val="1"/>
          <w:numId w:val="21"/>
        </w:numPr>
        <w:tabs>
          <w:tab w:val="left" w:pos="0"/>
        </w:tabs>
        <w:spacing w:after="0" w:line="240" w:lineRule="auto"/>
        <w:ind w:left="0" w:right="30" w:firstLine="567"/>
        <w:rPr>
          <w:szCs w:val="24"/>
        </w:rPr>
      </w:pPr>
      <w:r w:rsidRPr="00F27D9E">
        <w:rPr>
          <w:szCs w:val="24"/>
        </w:rPr>
        <w:t xml:space="preserve">Частные охранники при обеспечении </w:t>
      </w:r>
      <w:proofErr w:type="spellStart"/>
      <w:r w:rsidRPr="00F27D9E">
        <w:rPr>
          <w:szCs w:val="24"/>
        </w:rPr>
        <w:t>внутриобъектового</w:t>
      </w:r>
      <w:proofErr w:type="spellEnd"/>
      <w:r w:rsidRPr="00F27D9E">
        <w:rPr>
          <w:szCs w:val="24"/>
        </w:rPr>
        <w:t xml:space="preserve"> и пропускного режимов обязаны:</w:t>
      </w:r>
    </w:p>
    <w:p w14:paraId="37C98579" w14:textId="4272059D"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руководствоваться положением </w:t>
      </w:r>
      <w:r w:rsidR="00844E74" w:rsidRPr="00F27D9E">
        <w:rPr>
          <w:szCs w:val="24"/>
        </w:rPr>
        <w:t>о пропускном</w:t>
      </w:r>
      <w:r w:rsidRPr="00F27D9E">
        <w:rPr>
          <w:szCs w:val="24"/>
        </w:rPr>
        <w:t xml:space="preserve"> </w:t>
      </w:r>
      <w:r w:rsidR="00844E74" w:rsidRPr="00F27D9E">
        <w:rPr>
          <w:szCs w:val="24"/>
        </w:rPr>
        <w:t>и</w:t>
      </w:r>
      <w:r w:rsidRPr="00F27D9E">
        <w:rPr>
          <w:szCs w:val="24"/>
        </w:rPr>
        <w:t xml:space="preserve"> </w:t>
      </w:r>
      <w:proofErr w:type="spellStart"/>
      <w:r w:rsidRPr="00F27D9E">
        <w:rPr>
          <w:szCs w:val="24"/>
        </w:rPr>
        <w:t>внутриобъектово</w:t>
      </w:r>
      <w:r w:rsidR="00844E74" w:rsidRPr="00F27D9E">
        <w:rPr>
          <w:szCs w:val="24"/>
        </w:rPr>
        <w:t>м</w:t>
      </w:r>
      <w:proofErr w:type="spellEnd"/>
      <w:r w:rsidRPr="00F27D9E">
        <w:rPr>
          <w:szCs w:val="24"/>
        </w:rPr>
        <w:t xml:space="preserve"> </w:t>
      </w:r>
      <w:r w:rsidR="00220D3C" w:rsidRPr="00F27D9E">
        <w:rPr>
          <w:szCs w:val="24"/>
        </w:rPr>
        <w:br/>
      </w:r>
      <w:r w:rsidRPr="00F27D9E">
        <w:rPr>
          <w:szCs w:val="24"/>
        </w:rPr>
        <w:t>режим</w:t>
      </w:r>
      <w:r w:rsidR="00844E74" w:rsidRPr="00F27D9E">
        <w:rPr>
          <w:szCs w:val="24"/>
        </w:rPr>
        <w:t>ах</w:t>
      </w:r>
      <w:r w:rsidRPr="00F27D9E">
        <w:rPr>
          <w:szCs w:val="24"/>
        </w:rPr>
        <w:t xml:space="preserve"> на объекте охраны и должностной инструкцией частного охранника </w:t>
      </w:r>
      <w:r w:rsidR="00220D3C" w:rsidRPr="00F27D9E">
        <w:rPr>
          <w:szCs w:val="24"/>
        </w:rPr>
        <w:br/>
      </w:r>
      <w:r w:rsidRPr="00F27D9E">
        <w:rPr>
          <w:szCs w:val="24"/>
        </w:rPr>
        <w:t>на объекте охраны</w:t>
      </w:r>
      <w:r w:rsidR="00F14B8B" w:rsidRPr="00F27D9E">
        <w:rPr>
          <w:szCs w:val="24"/>
        </w:rPr>
        <w:t>;</w:t>
      </w:r>
    </w:p>
    <w:p w14:paraId="49124946" w14:textId="2B4E24B1"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соблюдать конституционные права и свободы человека и гражданина, права </w:t>
      </w:r>
      <w:r w:rsidR="00220D3C" w:rsidRPr="00F27D9E">
        <w:rPr>
          <w:szCs w:val="24"/>
        </w:rPr>
        <w:br/>
      </w:r>
      <w:r w:rsidRPr="00F27D9E">
        <w:rPr>
          <w:szCs w:val="24"/>
        </w:rPr>
        <w:t>и законные интересы физических и юридических лиц</w:t>
      </w:r>
      <w:r w:rsidR="00F14B8B" w:rsidRPr="00F27D9E">
        <w:rPr>
          <w:szCs w:val="24"/>
        </w:rPr>
        <w:t>;</w:t>
      </w:r>
    </w:p>
    <w:p w14:paraId="5D91E5DC" w14:textId="6FE25245"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обеспечивать защиту объектов охраны от противоправных посягательств</w:t>
      </w:r>
      <w:r w:rsidR="00F14B8B" w:rsidRPr="00F27D9E">
        <w:rPr>
          <w:szCs w:val="24"/>
        </w:rPr>
        <w:t>;</w:t>
      </w:r>
    </w:p>
    <w:p w14:paraId="412C042F" w14:textId="0749C466"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 xml:space="preserve">незамедлительно сообщать руководителю частной охранной организации, Заказчику и в соответствующие правоохранительные органы, ставшую им известной информацию о готовящихся либо совершенных преступлениях, а также о действиях, </w:t>
      </w:r>
      <w:r w:rsidR="00FD774D">
        <w:rPr>
          <w:szCs w:val="24"/>
        </w:rPr>
        <w:br/>
      </w:r>
      <w:r w:rsidRPr="00F27D9E">
        <w:rPr>
          <w:szCs w:val="24"/>
        </w:rPr>
        <w:t>об обстоятельствах, создающих на объектах охраны угрозу безопасности людей и имуществу</w:t>
      </w:r>
      <w:r w:rsidR="00F14B8B" w:rsidRPr="00F27D9E">
        <w:rPr>
          <w:szCs w:val="24"/>
        </w:rPr>
        <w:t>;</w:t>
      </w:r>
    </w:p>
    <w:p w14:paraId="40AB5B37" w14:textId="284364B8" w:rsidR="00EC06B0" w:rsidRPr="00085C64" w:rsidRDefault="00EC06B0" w:rsidP="00F27D9E">
      <w:pPr>
        <w:pStyle w:val="a3"/>
        <w:numPr>
          <w:ilvl w:val="2"/>
          <w:numId w:val="21"/>
        </w:numPr>
        <w:tabs>
          <w:tab w:val="left" w:pos="0"/>
        </w:tabs>
        <w:spacing w:after="0" w:line="240" w:lineRule="auto"/>
        <w:ind w:left="0" w:right="30" w:firstLine="567"/>
        <w:rPr>
          <w:szCs w:val="24"/>
        </w:rPr>
      </w:pPr>
      <w:r w:rsidRPr="00F27D9E">
        <w:rPr>
          <w:rFonts w:eastAsia="Calibri"/>
          <w:szCs w:val="24"/>
          <w:lang w:val="x-none"/>
        </w:rPr>
        <w:lastRenderedPageBreak/>
        <w:t xml:space="preserve">незамедлительно сообщать Заказчику по телефонам </w:t>
      </w:r>
      <w:r w:rsidR="00520D4C">
        <w:rPr>
          <w:rFonts w:eastAsia="Calibri"/>
          <w:color w:val="010000"/>
          <w:szCs w:val="24"/>
        </w:rPr>
        <w:t>___________________________________________________________________</w:t>
      </w:r>
      <w:r w:rsidRPr="00F27D9E">
        <w:rPr>
          <w:rFonts w:eastAsia="Calibri"/>
          <w:szCs w:val="24"/>
          <w:lang w:val="x-none"/>
        </w:rPr>
        <w:t xml:space="preserve"> обо всех обстоятельствах, замеченных </w:t>
      </w:r>
      <w:r w:rsidRPr="00085C64">
        <w:rPr>
          <w:rFonts w:eastAsia="Calibri"/>
          <w:szCs w:val="24"/>
        </w:rPr>
        <w:t>частными охранниками</w:t>
      </w:r>
      <w:r w:rsidRPr="00F27D9E">
        <w:rPr>
          <w:rFonts w:eastAsia="Calibri"/>
          <w:szCs w:val="24"/>
          <w:lang w:val="x-none"/>
        </w:rPr>
        <w:t xml:space="preserve"> в процессе выполнения своих обязанностей по Договору, которые могут повлиять на безопасность Объекта, но не позднее 1 (одного) часа с момента их обнаружения</w:t>
      </w:r>
      <w:r w:rsidR="00F14B8B" w:rsidRPr="00085C64">
        <w:rPr>
          <w:rFonts w:eastAsia="Calibri"/>
          <w:szCs w:val="24"/>
        </w:rPr>
        <w:t>;</w:t>
      </w:r>
    </w:p>
    <w:p w14:paraId="0D238AE8" w14:textId="682973C7" w:rsidR="001D7B0F" w:rsidRPr="00085C64" w:rsidRDefault="001D7B0F" w:rsidP="00F27D9E">
      <w:pPr>
        <w:pStyle w:val="a3"/>
        <w:numPr>
          <w:ilvl w:val="2"/>
          <w:numId w:val="21"/>
        </w:numPr>
        <w:tabs>
          <w:tab w:val="left" w:pos="0"/>
        </w:tabs>
        <w:spacing w:after="0" w:line="240" w:lineRule="auto"/>
        <w:ind w:left="0" w:right="30" w:firstLine="567"/>
        <w:rPr>
          <w:szCs w:val="24"/>
        </w:rPr>
      </w:pPr>
      <w:r w:rsidRPr="00085C64">
        <w:rPr>
          <w:szCs w:val="24"/>
        </w:rPr>
        <w:t>предъявлять по требованию сотрудников правоохранительных органов, других граждан</w:t>
      </w:r>
      <w:r w:rsidR="00D15018" w:rsidRPr="00085C64">
        <w:rPr>
          <w:szCs w:val="24"/>
        </w:rPr>
        <w:t xml:space="preserve"> </w:t>
      </w:r>
      <w:r w:rsidRPr="00085C64">
        <w:rPr>
          <w:szCs w:val="24"/>
        </w:rPr>
        <w:t>удостоверение частного охранника.</w:t>
      </w:r>
    </w:p>
    <w:p w14:paraId="27949543" w14:textId="1CE23562" w:rsidR="001D7B0F" w:rsidRPr="00085C64" w:rsidRDefault="00495782" w:rsidP="00085C64">
      <w:pPr>
        <w:numPr>
          <w:ilvl w:val="1"/>
          <w:numId w:val="21"/>
        </w:numPr>
        <w:tabs>
          <w:tab w:val="left" w:pos="0"/>
        </w:tabs>
        <w:spacing w:after="0" w:line="240" w:lineRule="auto"/>
        <w:ind w:left="0" w:right="30" w:firstLine="567"/>
        <w:rPr>
          <w:szCs w:val="24"/>
        </w:rPr>
      </w:pPr>
      <w:r w:rsidRPr="00085C64">
        <w:rPr>
          <w:szCs w:val="24"/>
        </w:rPr>
        <w:t>Частным охранникам</w:t>
      </w:r>
      <w:r w:rsidR="001D7B0F" w:rsidRPr="00085C64">
        <w:rPr>
          <w:szCs w:val="24"/>
        </w:rPr>
        <w:t xml:space="preserve">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w:t>
      </w:r>
    </w:p>
    <w:p w14:paraId="0A2F00E9" w14:textId="34651262" w:rsidR="001D7B0F" w:rsidRPr="00085C64" w:rsidRDefault="001D7B0F" w:rsidP="00F27D9E">
      <w:pPr>
        <w:numPr>
          <w:ilvl w:val="1"/>
          <w:numId w:val="21"/>
        </w:numPr>
        <w:tabs>
          <w:tab w:val="left" w:pos="0"/>
        </w:tabs>
        <w:spacing w:after="0" w:line="240" w:lineRule="auto"/>
        <w:ind w:left="0" w:right="30" w:firstLine="567"/>
        <w:rPr>
          <w:szCs w:val="24"/>
        </w:rPr>
      </w:pPr>
      <w:r w:rsidRPr="00085C64">
        <w:rPr>
          <w:szCs w:val="24"/>
        </w:rPr>
        <w:t>Каждый пост охраны комплектуется из расчета</w:t>
      </w:r>
      <w:r w:rsidR="00971C1B" w:rsidRPr="00085C64">
        <w:rPr>
          <w:szCs w:val="24"/>
        </w:rPr>
        <w:t>,</w:t>
      </w:r>
      <w:r w:rsidRPr="00085C64">
        <w:rPr>
          <w:szCs w:val="24"/>
        </w:rPr>
        <w:t xml:space="preserve"> предусмотренного трудовым законодательством Российской Федерации коэффициента сменности в зависимости от режима труда. Исполнитель должен обеспечить исполнение обязанностей каждым частным охранником </w:t>
      </w:r>
      <w:r w:rsidR="006F7BAA" w:rsidRPr="00085C64">
        <w:rPr>
          <w:szCs w:val="24"/>
        </w:rPr>
        <w:br/>
      </w:r>
      <w:r w:rsidRPr="00085C64">
        <w:rPr>
          <w:szCs w:val="24"/>
        </w:rPr>
        <w:t xml:space="preserve">в соответствии с графиком дежурства, разработанным Исполнителем и согласованным </w:t>
      </w:r>
      <w:r w:rsidR="006F7BAA" w:rsidRPr="00085C64">
        <w:rPr>
          <w:szCs w:val="24"/>
        </w:rPr>
        <w:br/>
      </w:r>
      <w:r w:rsidRPr="00085C64">
        <w:rPr>
          <w:szCs w:val="24"/>
        </w:rPr>
        <w:t>с Заказчиком</w:t>
      </w:r>
      <w:r w:rsidR="006A7955">
        <w:rPr>
          <w:rStyle w:val="af3"/>
          <w:szCs w:val="24"/>
        </w:rPr>
        <w:footnoteReference w:id="1"/>
      </w:r>
      <w:r w:rsidRPr="00085C64">
        <w:rPr>
          <w:szCs w:val="24"/>
        </w:rPr>
        <w:t xml:space="preserve">. Не допускается дежурство частного охранника более 24 (двадцати четырех) часов </w:t>
      </w:r>
      <w:r w:rsidR="006F7BAA" w:rsidRPr="00085C64">
        <w:rPr>
          <w:szCs w:val="24"/>
        </w:rPr>
        <w:br/>
      </w:r>
      <w:r w:rsidRPr="00085C64">
        <w:rPr>
          <w:szCs w:val="24"/>
        </w:rPr>
        <w:t>на посту охраны без смены (при 24-часовом графике).</w:t>
      </w:r>
    </w:p>
    <w:p w14:paraId="53E76E2C" w14:textId="34035201" w:rsidR="0021213B" w:rsidRPr="00BC1F2C" w:rsidRDefault="001D7B0F" w:rsidP="00F27D9E">
      <w:pPr>
        <w:numPr>
          <w:ilvl w:val="1"/>
          <w:numId w:val="21"/>
        </w:numPr>
        <w:tabs>
          <w:tab w:val="left" w:pos="0"/>
        </w:tabs>
        <w:spacing w:after="0" w:line="240" w:lineRule="auto"/>
        <w:ind w:left="0" w:right="30" w:firstLine="567"/>
        <w:rPr>
          <w:szCs w:val="24"/>
        </w:rPr>
      </w:pPr>
      <w:r w:rsidRPr="00085C64">
        <w:rPr>
          <w:szCs w:val="24"/>
        </w:rPr>
        <w:t xml:space="preserve">Частному охраннику запрещается покидать пост охраны. Для приема пищи, отправления естественных надобностей и в других необходимых случаях частный охранник может покидать пост охраны только после его замены другим частным охранником </w:t>
      </w:r>
      <w:r w:rsidR="00B7588E" w:rsidRPr="00085C64">
        <w:rPr>
          <w:szCs w:val="24"/>
        </w:rPr>
        <w:br/>
      </w:r>
      <w:r w:rsidRPr="00085C64">
        <w:rPr>
          <w:szCs w:val="24"/>
        </w:rPr>
        <w:t>или уполномоченным Заказчиком лицом.</w:t>
      </w:r>
    </w:p>
    <w:p w14:paraId="003EA3FC" w14:textId="5C7D0802" w:rsidR="001D7B0F" w:rsidRPr="007978CB" w:rsidRDefault="001D7B0F" w:rsidP="00F27D9E">
      <w:pPr>
        <w:numPr>
          <w:ilvl w:val="1"/>
          <w:numId w:val="21"/>
        </w:numPr>
        <w:tabs>
          <w:tab w:val="left" w:pos="0"/>
        </w:tabs>
        <w:spacing w:after="0" w:line="240" w:lineRule="auto"/>
        <w:ind w:left="0" w:right="30" w:firstLine="567"/>
        <w:rPr>
          <w:szCs w:val="24"/>
        </w:rPr>
      </w:pPr>
      <w:r w:rsidRPr="00BC1F2C">
        <w:rPr>
          <w:szCs w:val="24"/>
        </w:rPr>
        <w:t>Частному охраннику предоставляется время для приема пищи</w:t>
      </w:r>
      <w:r w:rsidR="0037064B" w:rsidRPr="00BC1F2C">
        <w:rPr>
          <w:szCs w:val="24"/>
        </w:rPr>
        <w:t xml:space="preserve"> и отдыха </w:t>
      </w:r>
      <w:r w:rsidRPr="007978CB">
        <w:rPr>
          <w:szCs w:val="24"/>
        </w:rPr>
        <w:t>продолжительностью:</w:t>
      </w:r>
    </w:p>
    <w:p w14:paraId="032A5657" w14:textId="3137754B" w:rsidR="00D15018" w:rsidRPr="00F27D9E" w:rsidRDefault="001D7B0F" w:rsidP="00F27D9E">
      <w:pPr>
        <w:pStyle w:val="a3"/>
        <w:numPr>
          <w:ilvl w:val="2"/>
          <w:numId w:val="21"/>
        </w:numPr>
        <w:tabs>
          <w:tab w:val="left" w:pos="0"/>
        </w:tabs>
        <w:spacing w:after="0" w:line="240" w:lineRule="auto"/>
        <w:ind w:left="0" w:right="30" w:firstLine="567"/>
        <w:rPr>
          <w:szCs w:val="24"/>
        </w:rPr>
      </w:pPr>
      <w:r w:rsidRPr="007978CB">
        <w:rPr>
          <w:szCs w:val="24"/>
        </w:rPr>
        <w:t xml:space="preserve">при суточном (24–часовом) графике дежурства – 2 часа; </w:t>
      </w:r>
    </w:p>
    <w:p w14:paraId="7E25A088" w14:textId="6CD1A77C" w:rsidR="001D7B0F"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при 12–часовом графике дежурства – 1 час;</w:t>
      </w:r>
    </w:p>
    <w:p w14:paraId="42287BF9" w14:textId="2E435584" w:rsidR="0021213B" w:rsidRPr="00F27D9E" w:rsidRDefault="001D7B0F" w:rsidP="00F27D9E">
      <w:pPr>
        <w:pStyle w:val="a3"/>
        <w:numPr>
          <w:ilvl w:val="2"/>
          <w:numId w:val="21"/>
        </w:numPr>
        <w:tabs>
          <w:tab w:val="left" w:pos="0"/>
        </w:tabs>
        <w:spacing w:after="0" w:line="240" w:lineRule="auto"/>
        <w:ind w:left="0" w:right="30" w:firstLine="567"/>
        <w:rPr>
          <w:szCs w:val="24"/>
        </w:rPr>
      </w:pPr>
      <w:r w:rsidRPr="00F27D9E">
        <w:rPr>
          <w:szCs w:val="24"/>
        </w:rPr>
        <w:t>при 8–часовом графике дежурства – 45 минут.</w:t>
      </w:r>
    </w:p>
    <w:p w14:paraId="1DDC37A7" w14:textId="09148691" w:rsidR="001D7B0F" w:rsidRPr="00F27D9E" w:rsidRDefault="001D7B0F" w:rsidP="00F27D9E">
      <w:pPr>
        <w:pStyle w:val="a3"/>
        <w:numPr>
          <w:ilvl w:val="1"/>
          <w:numId w:val="21"/>
        </w:numPr>
        <w:tabs>
          <w:tab w:val="left" w:pos="0"/>
        </w:tabs>
        <w:spacing w:after="0" w:line="240" w:lineRule="auto"/>
        <w:ind w:left="0" w:right="30" w:firstLine="567"/>
        <w:rPr>
          <w:szCs w:val="24"/>
        </w:rPr>
      </w:pPr>
      <w:r w:rsidRPr="00F27D9E">
        <w:rPr>
          <w:szCs w:val="24"/>
        </w:rPr>
        <w:t xml:space="preserve">При возникновении внештатных ситуаций, связанных с эксплуатацией объекта охраны (аварий систем энергоснабжения, теплоснабжения, водоснабжения, водоотведения, систем связи либо перебоев в снабжении объекта охраны коммунальными ресурсами), </w:t>
      </w:r>
      <w:r w:rsidR="00B7588E" w:rsidRPr="00F27D9E">
        <w:rPr>
          <w:szCs w:val="24"/>
        </w:rPr>
        <w:br/>
      </w:r>
      <w:r w:rsidRPr="00F27D9E">
        <w:rPr>
          <w:szCs w:val="24"/>
        </w:rPr>
        <w:t xml:space="preserve">и выявленных частным охранником при исполнении своих обязанностей, частный охранник должен в кратчайшие сроки сообщить о нештатной ситуации ответственному представителю Заказчика (администрации объекта охраны) либо в случае его отсутствия – в соответствующую аварийную службу или организацию, обслуживающую объект охраны. </w:t>
      </w:r>
    </w:p>
    <w:p w14:paraId="244FD464" w14:textId="2DB6F96A" w:rsidR="001D7B0F" w:rsidRPr="00F27D9E" w:rsidRDefault="001D7B0F" w:rsidP="00F27D9E">
      <w:pPr>
        <w:numPr>
          <w:ilvl w:val="1"/>
          <w:numId w:val="21"/>
        </w:numPr>
        <w:tabs>
          <w:tab w:val="left" w:pos="0"/>
        </w:tabs>
        <w:spacing w:after="0" w:line="240" w:lineRule="auto"/>
        <w:ind w:left="0" w:right="30" w:firstLine="567"/>
        <w:rPr>
          <w:szCs w:val="24"/>
        </w:rPr>
      </w:pPr>
      <w:r w:rsidRPr="00F27D9E">
        <w:rPr>
          <w:szCs w:val="24"/>
        </w:rPr>
        <w:t xml:space="preserve">В случае возникновения чрезвычайной ситуации на объекте охраны (пожар, попытка одиночного либо группового проникновения лиц на объект охраны (в том числе </w:t>
      </w:r>
      <w:r w:rsidR="00B7588E" w:rsidRPr="00F27D9E">
        <w:rPr>
          <w:szCs w:val="24"/>
        </w:rPr>
        <w:br/>
      </w:r>
      <w:r w:rsidRPr="00F27D9E">
        <w:rPr>
          <w:szCs w:val="24"/>
        </w:rPr>
        <w:t xml:space="preserve">с оружием), обнаружения на территории объекта охраны либо в непосредственной близости </w:t>
      </w:r>
      <w:r w:rsidR="00B7588E" w:rsidRPr="00F27D9E">
        <w:rPr>
          <w:szCs w:val="24"/>
        </w:rPr>
        <w:br/>
      </w:r>
      <w:r w:rsidRPr="00F27D9E">
        <w:rPr>
          <w:szCs w:val="24"/>
        </w:rPr>
        <w:t xml:space="preserve">от него предмета, похожего на взрывное устройство, сообщения по телефону о заложенном </w:t>
      </w:r>
      <w:r w:rsidR="00B7588E" w:rsidRPr="00F27D9E">
        <w:rPr>
          <w:szCs w:val="24"/>
        </w:rPr>
        <w:br/>
      </w:r>
      <w:r w:rsidRPr="00F27D9E">
        <w:rPr>
          <w:szCs w:val="24"/>
        </w:rPr>
        <w:t xml:space="preserve">на объекте охраны взрывном устройстве, захвата заложников на объекте охраны, техногенной аварии, совершения террористического акта на объекте охраны (взрыв, поджог и др.) Исполнитель обеспечивает: </w:t>
      </w:r>
    </w:p>
    <w:p w14:paraId="2593C830" w14:textId="5AA008AF" w:rsidR="001D7B0F" w:rsidRPr="00F27D9E" w:rsidRDefault="00931BCA" w:rsidP="00F27D9E">
      <w:pPr>
        <w:numPr>
          <w:ilvl w:val="2"/>
          <w:numId w:val="21"/>
        </w:numPr>
        <w:tabs>
          <w:tab w:val="left" w:pos="0"/>
        </w:tabs>
        <w:spacing w:after="0" w:line="240" w:lineRule="auto"/>
        <w:ind w:left="0" w:right="30" w:firstLine="567"/>
        <w:rPr>
          <w:szCs w:val="24"/>
        </w:rPr>
      </w:pPr>
      <w:r w:rsidRPr="00F27D9E">
        <w:rPr>
          <w:szCs w:val="24"/>
        </w:rPr>
        <w:t>п</w:t>
      </w:r>
      <w:r w:rsidR="001D7B0F" w:rsidRPr="00F27D9E">
        <w:rPr>
          <w:szCs w:val="24"/>
        </w:rPr>
        <w:t xml:space="preserve">рибытие </w:t>
      </w:r>
      <w:r w:rsidR="006F7BAA" w:rsidRPr="00F27D9E">
        <w:rPr>
          <w:szCs w:val="24"/>
        </w:rPr>
        <w:t>группы быстрого реагирования Исполнителя</w:t>
      </w:r>
      <w:r w:rsidR="001D7B0F" w:rsidRPr="00F27D9E">
        <w:rPr>
          <w:szCs w:val="24"/>
        </w:rPr>
        <w:t xml:space="preserve"> в срок не более 30 минут </w:t>
      </w:r>
      <w:r w:rsidR="006F7BAA" w:rsidRPr="00F27D9E">
        <w:rPr>
          <w:szCs w:val="24"/>
        </w:rPr>
        <w:br/>
      </w:r>
      <w:r w:rsidR="001D7B0F" w:rsidRPr="00F27D9E">
        <w:rPr>
          <w:szCs w:val="24"/>
        </w:rPr>
        <w:t>с момента поступления сигнала тревоги</w:t>
      </w:r>
      <w:r w:rsidRPr="00F27D9E">
        <w:rPr>
          <w:szCs w:val="24"/>
        </w:rPr>
        <w:t>;</w:t>
      </w:r>
      <w:r w:rsidR="001D7B0F" w:rsidRPr="00F27D9E">
        <w:rPr>
          <w:szCs w:val="24"/>
        </w:rPr>
        <w:t xml:space="preserve"> </w:t>
      </w:r>
    </w:p>
    <w:p w14:paraId="51E15C80" w14:textId="487A04EE" w:rsidR="003141D6" w:rsidRPr="00F27D9E" w:rsidRDefault="00931BCA" w:rsidP="00F27D9E">
      <w:pPr>
        <w:numPr>
          <w:ilvl w:val="2"/>
          <w:numId w:val="21"/>
        </w:numPr>
        <w:tabs>
          <w:tab w:val="left" w:pos="0"/>
        </w:tabs>
        <w:spacing w:after="0" w:line="240" w:lineRule="auto"/>
        <w:ind w:left="0" w:right="30" w:firstLine="567"/>
        <w:rPr>
          <w:szCs w:val="24"/>
        </w:rPr>
      </w:pPr>
      <w:r w:rsidRPr="00F27D9E">
        <w:rPr>
          <w:szCs w:val="24"/>
        </w:rPr>
        <w:t>у</w:t>
      </w:r>
      <w:r w:rsidR="001D7B0F" w:rsidRPr="00F27D9E">
        <w:rPr>
          <w:szCs w:val="24"/>
        </w:rPr>
        <w:t>силение охраны на объекте охраны за счет собственных сил и средств путем выставления дополнительн</w:t>
      </w:r>
      <w:r w:rsidR="006F7BAA" w:rsidRPr="00F27D9E">
        <w:rPr>
          <w:szCs w:val="24"/>
        </w:rPr>
        <w:t>ого</w:t>
      </w:r>
      <w:r w:rsidR="001D7B0F" w:rsidRPr="00F27D9E">
        <w:rPr>
          <w:szCs w:val="24"/>
        </w:rPr>
        <w:t xml:space="preserve"> круглосуточн</w:t>
      </w:r>
      <w:r w:rsidR="006F7BAA" w:rsidRPr="00F27D9E">
        <w:rPr>
          <w:szCs w:val="24"/>
        </w:rPr>
        <w:t>ого</w:t>
      </w:r>
      <w:r w:rsidR="001D7B0F" w:rsidRPr="00F27D9E">
        <w:rPr>
          <w:szCs w:val="24"/>
        </w:rPr>
        <w:t xml:space="preserve"> пост</w:t>
      </w:r>
      <w:r w:rsidR="006F7BAA" w:rsidRPr="00F27D9E">
        <w:rPr>
          <w:szCs w:val="24"/>
        </w:rPr>
        <w:t>а</w:t>
      </w:r>
      <w:r w:rsidR="001D7B0F" w:rsidRPr="00F27D9E">
        <w:rPr>
          <w:szCs w:val="24"/>
        </w:rPr>
        <w:t xml:space="preserve"> охраны</w:t>
      </w:r>
      <w:r w:rsidR="006F7BAA" w:rsidRPr="00F27D9E">
        <w:rPr>
          <w:szCs w:val="24"/>
        </w:rPr>
        <w:t xml:space="preserve"> (один частный охранник)</w:t>
      </w:r>
      <w:r w:rsidR="001D7B0F" w:rsidRPr="00F27D9E">
        <w:rPr>
          <w:szCs w:val="24"/>
        </w:rPr>
        <w:t xml:space="preserve"> </w:t>
      </w:r>
      <w:r w:rsidR="00B7588E" w:rsidRPr="00F27D9E">
        <w:rPr>
          <w:szCs w:val="24"/>
        </w:rPr>
        <w:br/>
      </w:r>
      <w:r w:rsidR="001D7B0F" w:rsidRPr="00F27D9E">
        <w:rPr>
          <w:szCs w:val="24"/>
        </w:rPr>
        <w:t xml:space="preserve">на период до ликвидации чрезвычайной ситуации. При этом время выставления дополнительных постов не должно превышать </w:t>
      </w:r>
      <w:r w:rsidR="00844E74" w:rsidRPr="00F27D9E">
        <w:rPr>
          <w:szCs w:val="24"/>
        </w:rPr>
        <w:t>2</w:t>
      </w:r>
      <w:r w:rsidR="001D7B0F" w:rsidRPr="00F27D9E">
        <w:rPr>
          <w:szCs w:val="24"/>
        </w:rPr>
        <w:t xml:space="preserve"> (</w:t>
      </w:r>
      <w:r w:rsidR="00844E74" w:rsidRPr="00F27D9E">
        <w:rPr>
          <w:szCs w:val="24"/>
        </w:rPr>
        <w:t>двух</w:t>
      </w:r>
      <w:r w:rsidR="001D7B0F" w:rsidRPr="00F27D9E">
        <w:rPr>
          <w:szCs w:val="24"/>
        </w:rPr>
        <w:t>) час</w:t>
      </w:r>
      <w:r w:rsidR="00844E74" w:rsidRPr="00F27D9E">
        <w:rPr>
          <w:szCs w:val="24"/>
        </w:rPr>
        <w:t>ов</w:t>
      </w:r>
      <w:r w:rsidR="001D7B0F" w:rsidRPr="00F27D9E">
        <w:rPr>
          <w:szCs w:val="24"/>
        </w:rPr>
        <w:t xml:space="preserve"> с момента поступления сигнала тревоги с объекта охраны.</w:t>
      </w:r>
    </w:p>
    <w:p w14:paraId="3A0E51E1" w14:textId="5AD34882" w:rsidR="001D7B0F" w:rsidRPr="00F27D9E" w:rsidRDefault="005463E7" w:rsidP="00F27D9E">
      <w:pPr>
        <w:numPr>
          <w:ilvl w:val="1"/>
          <w:numId w:val="21"/>
        </w:numPr>
        <w:tabs>
          <w:tab w:val="left" w:pos="0"/>
        </w:tabs>
        <w:spacing w:after="0" w:line="240" w:lineRule="auto"/>
        <w:ind w:left="0" w:right="30" w:firstLine="567"/>
        <w:rPr>
          <w:szCs w:val="24"/>
        </w:rPr>
      </w:pPr>
      <w:r w:rsidRPr="00F27D9E">
        <w:rPr>
          <w:szCs w:val="24"/>
        </w:rPr>
        <w:t xml:space="preserve">К ненадлежащей </w:t>
      </w:r>
      <w:r w:rsidR="00EF1213">
        <w:rPr>
          <w:szCs w:val="24"/>
        </w:rPr>
        <w:t>Услуг</w:t>
      </w:r>
      <w:r w:rsidRPr="00F27D9E">
        <w:rPr>
          <w:szCs w:val="24"/>
        </w:rPr>
        <w:t xml:space="preserve">е (ненадлежащим исполнением обязательств) относится любое нарушение условий Технического задания, которое ставит под угрозу достижение конечного результата исполнения </w:t>
      </w:r>
      <w:r w:rsidR="0037064B" w:rsidRPr="00F27D9E">
        <w:rPr>
          <w:szCs w:val="24"/>
        </w:rPr>
        <w:t>Договора</w:t>
      </w:r>
      <w:r w:rsidRPr="00F27D9E">
        <w:rPr>
          <w:szCs w:val="24"/>
        </w:rPr>
        <w:t>, в том числе</w:t>
      </w:r>
      <w:r w:rsidR="001D7B0F" w:rsidRPr="00F27D9E">
        <w:rPr>
          <w:szCs w:val="24"/>
        </w:rPr>
        <w:t>:</w:t>
      </w:r>
    </w:p>
    <w:p w14:paraId="5267E5C6" w14:textId="273CBD37" w:rsidR="001D7B0F"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о</w:t>
      </w:r>
      <w:r w:rsidR="005463E7" w:rsidRPr="00F27D9E">
        <w:rPr>
          <w:szCs w:val="24"/>
        </w:rPr>
        <w:t>тсутствие (двух и более раз) у частного охранника удостоверения частного охранника и (или) личной карточки частного охранника</w:t>
      </w:r>
      <w:r w:rsidRPr="00F27D9E">
        <w:rPr>
          <w:szCs w:val="24"/>
        </w:rPr>
        <w:t>;</w:t>
      </w:r>
    </w:p>
    <w:p w14:paraId="76E6D03E" w14:textId="3C1D0E1A" w:rsidR="001D7B0F"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lastRenderedPageBreak/>
        <w:t>о</w:t>
      </w:r>
      <w:r w:rsidR="005463E7" w:rsidRPr="00F27D9E">
        <w:rPr>
          <w:szCs w:val="24"/>
        </w:rPr>
        <w:t xml:space="preserve">тсутствие у частного охранника - сотрудника </w:t>
      </w:r>
      <w:r w:rsidR="006F7BAA" w:rsidRPr="00F27D9E">
        <w:rPr>
          <w:szCs w:val="24"/>
        </w:rPr>
        <w:t>группы быстрого реагирования</w:t>
      </w:r>
      <w:r w:rsidR="005463E7" w:rsidRPr="00F27D9E">
        <w:rPr>
          <w:szCs w:val="24"/>
        </w:rPr>
        <w:t xml:space="preserve"> </w:t>
      </w:r>
      <w:r w:rsidR="006F7BAA" w:rsidRPr="00F27D9E">
        <w:rPr>
          <w:szCs w:val="24"/>
        </w:rPr>
        <w:br/>
      </w:r>
      <w:r w:rsidR="005463E7" w:rsidRPr="00F27D9E">
        <w:rPr>
          <w:szCs w:val="24"/>
        </w:rPr>
        <w:t xml:space="preserve">при исполнении им своих обязанностей разрешения на хранение и ношение служебного оружия </w:t>
      </w:r>
      <w:r w:rsidR="006F7BAA" w:rsidRPr="00F27D9E">
        <w:rPr>
          <w:szCs w:val="24"/>
        </w:rPr>
        <w:br/>
      </w:r>
      <w:r w:rsidR="005463E7" w:rsidRPr="00F27D9E">
        <w:rPr>
          <w:szCs w:val="24"/>
        </w:rPr>
        <w:t>и патронов к нему</w:t>
      </w:r>
      <w:r w:rsidRPr="00F27D9E">
        <w:rPr>
          <w:szCs w:val="24"/>
        </w:rPr>
        <w:t>;</w:t>
      </w:r>
    </w:p>
    <w:p w14:paraId="0FCFC945" w14:textId="01600938" w:rsidR="001D7B0F"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о</w:t>
      </w:r>
      <w:r w:rsidR="005463E7" w:rsidRPr="00F27D9E">
        <w:rPr>
          <w:szCs w:val="24"/>
        </w:rPr>
        <w:t>тсутствие (двух и более раз) у частного охранника при исполнении им своих обязанностей специальных средств</w:t>
      </w:r>
      <w:r w:rsidR="00A92F28" w:rsidRPr="00F27D9E">
        <w:rPr>
          <w:szCs w:val="24"/>
        </w:rPr>
        <w:t xml:space="preserve"> (палка резиновая, наручники)</w:t>
      </w:r>
      <w:r w:rsidRPr="00F27D9E">
        <w:rPr>
          <w:szCs w:val="24"/>
        </w:rPr>
        <w:t>;</w:t>
      </w:r>
    </w:p>
    <w:p w14:paraId="12A07D0B" w14:textId="42D3526A" w:rsidR="003141D6"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с</w:t>
      </w:r>
      <w:r w:rsidR="005463E7" w:rsidRPr="00F27D9E">
        <w:rPr>
          <w:szCs w:val="24"/>
        </w:rPr>
        <w:t>амовольное (несанкционированное) оставление частным охранником объекта охраны</w:t>
      </w:r>
      <w:r w:rsidRPr="00F27D9E">
        <w:rPr>
          <w:szCs w:val="24"/>
        </w:rPr>
        <w:t>;</w:t>
      </w:r>
    </w:p>
    <w:p w14:paraId="5D42F652" w14:textId="6171FB4E" w:rsidR="003141D6"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н</w:t>
      </w:r>
      <w:r w:rsidR="005463E7" w:rsidRPr="00F27D9E">
        <w:rPr>
          <w:szCs w:val="24"/>
        </w:rPr>
        <w:t xml:space="preserve">есанкционированное вскрытие принятых под охрану помещений, </w:t>
      </w:r>
      <w:r w:rsidR="00FD774D">
        <w:rPr>
          <w:szCs w:val="24"/>
        </w:rPr>
        <w:br/>
      </w:r>
      <w:r w:rsidR="005463E7" w:rsidRPr="00F27D9E">
        <w:rPr>
          <w:szCs w:val="24"/>
        </w:rPr>
        <w:t>за исключением случаев действия частного охранника в чрезвычайных ситуациях</w:t>
      </w:r>
      <w:r w:rsidRPr="00F27D9E">
        <w:rPr>
          <w:szCs w:val="24"/>
        </w:rPr>
        <w:t>;</w:t>
      </w:r>
    </w:p>
    <w:p w14:paraId="16179578" w14:textId="07888B07" w:rsidR="003141D6"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д</w:t>
      </w:r>
      <w:r w:rsidR="005463E7" w:rsidRPr="00F27D9E">
        <w:rPr>
          <w:szCs w:val="24"/>
        </w:rPr>
        <w:t xml:space="preserve">опуск частным охранником на территорию охраняемого объекта </w:t>
      </w:r>
      <w:r w:rsidR="00B7588E" w:rsidRPr="00F27D9E">
        <w:rPr>
          <w:szCs w:val="24"/>
        </w:rPr>
        <w:br/>
      </w:r>
      <w:r w:rsidR="005463E7" w:rsidRPr="00F27D9E">
        <w:rPr>
          <w:szCs w:val="24"/>
        </w:rPr>
        <w:t>или на сам объект лиц и</w:t>
      </w:r>
      <w:r w:rsidR="00A92F28" w:rsidRPr="00F27D9E">
        <w:rPr>
          <w:szCs w:val="24"/>
        </w:rPr>
        <w:t>/</w:t>
      </w:r>
      <w:r w:rsidR="005463E7" w:rsidRPr="00F27D9E">
        <w:rPr>
          <w:szCs w:val="24"/>
        </w:rPr>
        <w:t xml:space="preserve">или транспортных средств, а равно внос (ввоз) на охраняемый объект, вынос (вывоз) имущества с охраняемого объекта с нарушением требований, установленных положением </w:t>
      </w:r>
      <w:r w:rsidR="00844E74" w:rsidRPr="00F27D9E">
        <w:rPr>
          <w:szCs w:val="24"/>
        </w:rPr>
        <w:t>о</w:t>
      </w:r>
      <w:r w:rsidR="005463E7" w:rsidRPr="00F27D9E">
        <w:rPr>
          <w:szCs w:val="24"/>
        </w:rPr>
        <w:t xml:space="preserve"> </w:t>
      </w:r>
      <w:r w:rsidR="00844E74" w:rsidRPr="00F27D9E">
        <w:rPr>
          <w:szCs w:val="24"/>
        </w:rPr>
        <w:t xml:space="preserve">пропускном и </w:t>
      </w:r>
      <w:proofErr w:type="spellStart"/>
      <w:r w:rsidR="005463E7" w:rsidRPr="00F27D9E">
        <w:rPr>
          <w:szCs w:val="24"/>
        </w:rPr>
        <w:t>внутриобъектово</w:t>
      </w:r>
      <w:r w:rsidR="00844E74" w:rsidRPr="00F27D9E">
        <w:rPr>
          <w:szCs w:val="24"/>
        </w:rPr>
        <w:t>м</w:t>
      </w:r>
      <w:proofErr w:type="spellEnd"/>
      <w:r w:rsidR="005463E7" w:rsidRPr="00F27D9E">
        <w:rPr>
          <w:szCs w:val="24"/>
        </w:rPr>
        <w:t xml:space="preserve"> режим</w:t>
      </w:r>
      <w:r w:rsidR="00844E74" w:rsidRPr="00F27D9E">
        <w:rPr>
          <w:szCs w:val="24"/>
        </w:rPr>
        <w:t>ах</w:t>
      </w:r>
      <w:r w:rsidR="005463E7" w:rsidRPr="00F27D9E">
        <w:rPr>
          <w:szCs w:val="24"/>
        </w:rPr>
        <w:t xml:space="preserve"> на объекте охраны</w:t>
      </w:r>
      <w:r w:rsidRPr="00F27D9E">
        <w:rPr>
          <w:szCs w:val="24"/>
        </w:rPr>
        <w:t>;</w:t>
      </w:r>
    </w:p>
    <w:p w14:paraId="0C8DC8E7" w14:textId="69AADA1B" w:rsidR="003141D6"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п</w:t>
      </w:r>
      <w:r w:rsidR="005463E7" w:rsidRPr="00F27D9E">
        <w:rPr>
          <w:szCs w:val="24"/>
        </w:rPr>
        <w:t xml:space="preserve">рием (в том числе на временное хранение) частным охранником от любых лиц </w:t>
      </w:r>
      <w:r w:rsidR="00B7588E" w:rsidRPr="00F27D9E">
        <w:rPr>
          <w:szCs w:val="24"/>
        </w:rPr>
        <w:br/>
      </w:r>
      <w:r w:rsidR="005463E7" w:rsidRPr="00F27D9E">
        <w:rPr>
          <w:szCs w:val="24"/>
        </w:rPr>
        <w:t>и передача любым лицам предметов и имущества, не относящихся к исполнению частным охранником своих обязанностей</w:t>
      </w:r>
      <w:r w:rsidRPr="00F27D9E">
        <w:rPr>
          <w:szCs w:val="24"/>
        </w:rPr>
        <w:t>;</w:t>
      </w:r>
    </w:p>
    <w:p w14:paraId="7713E8A6" w14:textId="32CB4810" w:rsidR="003141D6"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у</w:t>
      </w:r>
      <w:r w:rsidR="005463E7" w:rsidRPr="00F27D9E">
        <w:rPr>
          <w:szCs w:val="24"/>
        </w:rPr>
        <w:t xml:space="preserve">потребление сотрудником Исполнителя любых алкогольных напитков, включая слабоалкогольные, либо наркотических средств </w:t>
      </w:r>
      <w:r w:rsidR="00C17EA4" w:rsidRPr="00F27D9E">
        <w:rPr>
          <w:szCs w:val="24"/>
        </w:rPr>
        <w:t xml:space="preserve">и/или </w:t>
      </w:r>
      <w:r w:rsidR="005463E7" w:rsidRPr="00F27D9E">
        <w:rPr>
          <w:szCs w:val="24"/>
        </w:rPr>
        <w:t>психотропных веществ, а равно появление на объекте охраны (посту охраны) в состоянии алкогольного и (или) наркотического либо иного токсического опьянения</w:t>
      </w:r>
      <w:r w:rsidRPr="00F27D9E">
        <w:rPr>
          <w:szCs w:val="24"/>
        </w:rPr>
        <w:t>;</w:t>
      </w:r>
    </w:p>
    <w:p w14:paraId="1661A1E4" w14:textId="6043498C" w:rsidR="001D7B0F" w:rsidRPr="00F27D9E" w:rsidRDefault="00931BCA" w:rsidP="00F27D9E">
      <w:pPr>
        <w:pStyle w:val="a3"/>
        <w:numPr>
          <w:ilvl w:val="2"/>
          <w:numId w:val="21"/>
        </w:numPr>
        <w:tabs>
          <w:tab w:val="left" w:pos="0"/>
        </w:tabs>
        <w:spacing w:after="0" w:line="240" w:lineRule="auto"/>
        <w:ind w:left="0" w:right="30" w:firstLine="567"/>
        <w:rPr>
          <w:szCs w:val="24"/>
        </w:rPr>
      </w:pPr>
      <w:r w:rsidRPr="00F27D9E">
        <w:rPr>
          <w:szCs w:val="24"/>
        </w:rPr>
        <w:t>н</w:t>
      </w:r>
      <w:r w:rsidR="001D7B0F" w:rsidRPr="00F27D9E">
        <w:rPr>
          <w:szCs w:val="24"/>
        </w:rPr>
        <w:t xml:space="preserve">есвоевременная установка запирающих устройств после обнаружения </w:t>
      </w:r>
      <w:r w:rsidR="00B7588E" w:rsidRPr="00F27D9E">
        <w:rPr>
          <w:szCs w:val="24"/>
        </w:rPr>
        <w:br/>
      </w:r>
      <w:r w:rsidR="001D7B0F" w:rsidRPr="00F27D9E">
        <w:rPr>
          <w:szCs w:val="24"/>
        </w:rPr>
        <w:t>их повреждения</w:t>
      </w:r>
      <w:r w:rsidRPr="00F27D9E">
        <w:rPr>
          <w:szCs w:val="24"/>
        </w:rPr>
        <w:t>;</w:t>
      </w:r>
    </w:p>
    <w:p w14:paraId="0CB30116" w14:textId="3577B021"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о</w:t>
      </w:r>
      <w:r w:rsidR="001D7B0F" w:rsidRPr="00F27D9E">
        <w:rPr>
          <w:szCs w:val="24"/>
        </w:rPr>
        <w:t xml:space="preserve">тсутствие (двух и более раз) у сотрудника охраны специальной форменной одежды (по сезону) (делового костюма) либо ношение частным охранником  специальной форменной одежды (делового костюма) без личной карточки частного охранника либо ношение отдельных предметов специальной форменной одежды (делового костюма) совместно с иной одеждой или необеспечение чистого и аккуратного ношения специальной форменной одежды (делового костюма) или ношение специальной форменной одежды, аналогичной форме одежды сотрудников правоохранительных органов и военнослужащих, а также сходной с ними </w:t>
      </w:r>
      <w:r w:rsidR="00FD774D">
        <w:rPr>
          <w:szCs w:val="24"/>
        </w:rPr>
        <w:br/>
      </w:r>
      <w:r w:rsidR="001D7B0F" w:rsidRPr="00F27D9E">
        <w:rPr>
          <w:szCs w:val="24"/>
        </w:rPr>
        <w:t>до степени смешения</w:t>
      </w:r>
      <w:r w:rsidRPr="00F27D9E">
        <w:rPr>
          <w:szCs w:val="24"/>
        </w:rPr>
        <w:t>;</w:t>
      </w:r>
    </w:p>
    <w:p w14:paraId="76E700E5" w14:textId="3CE8031A"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н</w:t>
      </w:r>
      <w:r w:rsidR="001D7B0F" w:rsidRPr="00F27D9E">
        <w:rPr>
          <w:szCs w:val="24"/>
        </w:rPr>
        <w:t xml:space="preserve">есение частным охранником дежурства на объекте охраны более 24 часов </w:t>
      </w:r>
      <w:r w:rsidR="00B7588E" w:rsidRPr="00F27D9E">
        <w:rPr>
          <w:szCs w:val="24"/>
        </w:rPr>
        <w:br/>
      </w:r>
      <w:r w:rsidR="001D7B0F" w:rsidRPr="00F27D9E">
        <w:rPr>
          <w:szCs w:val="24"/>
        </w:rPr>
        <w:t>без смены</w:t>
      </w:r>
      <w:r w:rsidRPr="00F27D9E">
        <w:rPr>
          <w:szCs w:val="24"/>
        </w:rPr>
        <w:t>;</w:t>
      </w:r>
    </w:p>
    <w:p w14:paraId="46861F4D" w14:textId="44FCCACC"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н</w:t>
      </w:r>
      <w:r w:rsidR="001D7B0F" w:rsidRPr="00F27D9E">
        <w:rPr>
          <w:szCs w:val="24"/>
        </w:rPr>
        <w:t xml:space="preserve">екорректное обращение частного охранника с персоналом объекта охраны </w:t>
      </w:r>
      <w:r w:rsidR="00B7588E" w:rsidRPr="00F27D9E">
        <w:rPr>
          <w:szCs w:val="24"/>
        </w:rPr>
        <w:br/>
      </w:r>
      <w:r w:rsidR="001D7B0F" w:rsidRPr="00F27D9E">
        <w:rPr>
          <w:szCs w:val="24"/>
        </w:rPr>
        <w:t>или посетителями, представителями Заказчика</w:t>
      </w:r>
      <w:r w:rsidRPr="00F27D9E">
        <w:rPr>
          <w:szCs w:val="24"/>
        </w:rPr>
        <w:t>;</w:t>
      </w:r>
    </w:p>
    <w:p w14:paraId="3DABF540" w14:textId="3E25A50B"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в</w:t>
      </w:r>
      <w:r w:rsidR="001D7B0F" w:rsidRPr="00F27D9E">
        <w:rPr>
          <w:szCs w:val="24"/>
        </w:rPr>
        <w:t xml:space="preserve">ыполнение частным охранником работ (оказание </w:t>
      </w:r>
      <w:r w:rsidR="00EF1213">
        <w:rPr>
          <w:szCs w:val="24"/>
        </w:rPr>
        <w:t>Услуг</w:t>
      </w:r>
      <w:r w:rsidR="001D7B0F" w:rsidRPr="00F27D9E">
        <w:rPr>
          <w:szCs w:val="24"/>
        </w:rPr>
        <w:t xml:space="preserve">), не связанных </w:t>
      </w:r>
      <w:r w:rsidR="00B7588E" w:rsidRPr="00F27D9E">
        <w:rPr>
          <w:szCs w:val="24"/>
        </w:rPr>
        <w:br/>
      </w:r>
      <w:r w:rsidR="001D7B0F" w:rsidRPr="00F27D9E">
        <w:rPr>
          <w:szCs w:val="24"/>
        </w:rPr>
        <w:t xml:space="preserve">с оказанием охранных </w:t>
      </w:r>
      <w:r w:rsidR="00EF1213">
        <w:rPr>
          <w:szCs w:val="24"/>
        </w:rPr>
        <w:t>Услуг</w:t>
      </w:r>
      <w:r w:rsidR="001D7B0F" w:rsidRPr="00F27D9E">
        <w:rPr>
          <w:szCs w:val="24"/>
        </w:rPr>
        <w:t xml:space="preserve"> по </w:t>
      </w:r>
      <w:r w:rsidR="0037064B" w:rsidRPr="00F27D9E">
        <w:rPr>
          <w:szCs w:val="24"/>
        </w:rPr>
        <w:t>Договору</w:t>
      </w:r>
      <w:r w:rsidRPr="00F27D9E">
        <w:rPr>
          <w:szCs w:val="24"/>
        </w:rPr>
        <w:t>;</w:t>
      </w:r>
    </w:p>
    <w:p w14:paraId="2E190D97" w14:textId="24209895"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к</w:t>
      </w:r>
      <w:r w:rsidR="001D7B0F" w:rsidRPr="00F27D9E">
        <w:rPr>
          <w:szCs w:val="24"/>
        </w:rPr>
        <w:t xml:space="preserve">урение частного охранника </w:t>
      </w:r>
      <w:r w:rsidR="00C204A9">
        <w:rPr>
          <w:szCs w:val="24"/>
        </w:rPr>
        <w:t>на посту охраны</w:t>
      </w:r>
      <w:r w:rsidRPr="00F27D9E">
        <w:rPr>
          <w:szCs w:val="24"/>
        </w:rPr>
        <w:t>;</w:t>
      </w:r>
    </w:p>
    <w:p w14:paraId="11ACF2D6" w14:textId="4EFDA6B5" w:rsidR="003141D6" w:rsidRPr="00F27D9E" w:rsidRDefault="00931BCA" w:rsidP="00F27D9E">
      <w:pPr>
        <w:pStyle w:val="a3"/>
        <w:numPr>
          <w:ilvl w:val="2"/>
          <w:numId w:val="21"/>
        </w:numPr>
        <w:tabs>
          <w:tab w:val="left" w:pos="0"/>
          <w:tab w:val="left" w:pos="1560"/>
        </w:tabs>
        <w:spacing w:after="0" w:line="240" w:lineRule="auto"/>
        <w:ind w:right="30"/>
        <w:rPr>
          <w:szCs w:val="24"/>
        </w:rPr>
      </w:pPr>
      <w:r w:rsidRPr="00F27D9E">
        <w:rPr>
          <w:szCs w:val="24"/>
        </w:rPr>
        <w:t>п</w:t>
      </w:r>
      <w:r w:rsidR="001D7B0F" w:rsidRPr="00F27D9E">
        <w:rPr>
          <w:szCs w:val="24"/>
        </w:rPr>
        <w:t xml:space="preserve">рием пищи частным охранником </w:t>
      </w:r>
      <w:r w:rsidR="00C204A9" w:rsidRPr="00C204A9">
        <w:rPr>
          <w:szCs w:val="24"/>
        </w:rPr>
        <w:t>на посту охраны</w:t>
      </w:r>
      <w:r w:rsidRPr="00F27D9E">
        <w:rPr>
          <w:szCs w:val="24"/>
        </w:rPr>
        <w:t>;</w:t>
      </w:r>
    </w:p>
    <w:p w14:paraId="50CF244A" w14:textId="0851F20C"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п</w:t>
      </w:r>
      <w:r w:rsidR="001D7B0F" w:rsidRPr="00F27D9E">
        <w:rPr>
          <w:szCs w:val="24"/>
        </w:rPr>
        <w:t>риготовление пищи частным охранником на посту охраны</w:t>
      </w:r>
      <w:r w:rsidRPr="00F27D9E">
        <w:rPr>
          <w:szCs w:val="24"/>
        </w:rPr>
        <w:t>;</w:t>
      </w:r>
    </w:p>
    <w:p w14:paraId="1B681F36" w14:textId="2C350973"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с</w:t>
      </w:r>
      <w:r w:rsidR="001D7B0F" w:rsidRPr="00F27D9E">
        <w:rPr>
          <w:szCs w:val="24"/>
        </w:rPr>
        <w:t>он частного охранника на посту охраны</w:t>
      </w:r>
      <w:r w:rsidRPr="00F27D9E">
        <w:rPr>
          <w:szCs w:val="24"/>
        </w:rPr>
        <w:t>;</w:t>
      </w:r>
    </w:p>
    <w:p w14:paraId="5DAF98D0" w14:textId="7F98FB27"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п</w:t>
      </w:r>
      <w:r w:rsidR="001D7B0F" w:rsidRPr="00F27D9E">
        <w:rPr>
          <w:szCs w:val="24"/>
        </w:rPr>
        <w:t>роживание частного охранника на объекте охраны</w:t>
      </w:r>
      <w:r w:rsidRPr="00F27D9E">
        <w:rPr>
          <w:szCs w:val="24"/>
        </w:rPr>
        <w:t>;</w:t>
      </w:r>
    </w:p>
    <w:p w14:paraId="53DDB390" w14:textId="248C00F2" w:rsidR="003141D6" w:rsidRPr="00F27D9E"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о</w:t>
      </w:r>
      <w:r w:rsidR="001D7B0F" w:rsidRPr="00F27D9E">
        <w:rPr>
          <w:szCs w:val="24"/>
        </w:rPr>
        <w:t xml:space="preserve">тсутствие на посту охраны средств индивидуальной защиты органов дыхания </w:t>
      </w:r>
      <w:r w:rsidR="00B7588E" w:rsidRPr="00F27D9E">
        <w:rPr>
          <w:szCs w:val="24"/>
        </w:rPr>
        <w:br/>
      </w:r>
      <w:r w:rsidR="001D7B0F" w:rsidRPr="00F27D9E">
        <w:rPr>
          <w:szCs w:val="24"/>
        </w:rPr>
        <w:t>и зрения при пожаре</w:t>
      </w:r>
      <w:r w:rsidRPr="00F27D9E">
        <w:rPr>
          <w:szCs w:val="24"/>
        </w:rPr>
        <w:t>;</w:t>
      </w:r>
      <w:r w:rsidR="003141D6" w:rsidRPr="00F27D9E" w:rsidDel="003141D6">
        <w:rPr>
          <w:szCs w:val="24"/>
        </w:rPr>
        <w:t xml:space="preserve"> </w:t>
      </w:r>
    </w:p>
    <w:p w14:paraId="5CDBEADA" w14:textId="10C59CED" w:rsidR="003141D6" w:rsidRDefault="00931BCA" w:rsidP="00F27D9E">
      <w:pPr>
        <w:pStyle w:val="a3"/>
        <w:numPr>
          <w:ilvl w:val="2"/>
          <w:numId w:val="21"/>
        </w:numPr>
        <w:tabs>
          <w:tab w:val="left" w:pos="0"/>
          <w:tab w:val="left" w:pos="1560"/>
        </w:tabs>
        <w:spacing w:after="0" w:line="240" w:lineRule="auto"/>
        <w:ind w:left="0" w:right="30" w:firstLine="567"/>
        <w:rPr>
          <w:szCs w:val="24"/>
        </w:rPr>
      </w:pPr>
      <w:r w:rsidRPr="00F27D9E">
        <w:rPr>
          <w:szCs w:val="24"/>
        </w:rPr>
        <w:t>н</w:t>
      </w:r>
      <w:r w:rsidR="001D7B0F" w:rsidRPr="00F27D9E">
        <w:rPr>
          <w:szCs w:val="24"/>
        </w:rPr>
        <w:t xml:space="preserve">еполный состав документов, которые должны находиться на объекте охраны, предусмотренных в </w:t>
      </w:r>
      <w:r w:rsidR="0037064B" w:rsidRPr="00F27D9E">
        <w:rPr>
          <w:szCs w:val="24"/>
        </w:rPr>
        <w:t>п</w:t>
      </w:r>
      <w:r w:rsidR="001D7B0F" w:rsidRPr="00F27D9E">
        <w:rPr>
          <w:szCs w:val="24"/>
        </w:rPr>
        <w:t xml:space="preserve">риложении </w:t>
      </w:r>
      <w:r w:rsidR="00D86B8B">
        <w:rPr>
          <w:szCs w:val="24"/>
        </w:rPr>
        <w:t>1</w:t>
      </w:r>
      <w:r w:rsidR="00D86B8B" w:rsidRPr="00F27D9E">
        <w:rPr>
          <w:szCs w:val="24"/>
        </w:rPr>
        <w:t xml:space="preserve"> </w:t>
      </w:r>
      <w:r w:rsidR="00D86B8B" w:rsidRPr="00D86B8B">
        <w:rPr>
          <w:szCs w:val="24"/>
        </w:rPr>
        <w:t xml:space="preserve">к Техническому заданию </w:t>
      </w:r>
      <w:r w:rsidR="00075BD3" w:rsidRPr="00F27D9E">
        <w:rPr>
          <w:szCs w:val="24"/>
        </w:rPr>
        <w:t>«</w:t>
      </w:r>
      <w:r w:rsidR="001D7B0F" w:rsidRPr="00F27D9E">
        <w:rPr>
          <w:szCs w:val="24"/>
        </w:rPr>
        <w:t>Перечень документов, которые должны находиться на объекте охраны</w:t>
      </w:r>
      <w:r w:rsidR="00075BD3" w:rsidRPr="00F27D9E">
        <w:rPr>
          <w:szCs w:val="24"/>
        </w:rPr>
        <w:t>»</w:t>
      </w:r>
      <w:r w:rsidRPr="00F27D9E">
        <w:rPr>
          <w:szCs w:val="24"/>
        </w:rPr>
        <w:t>;</w:t>
      </w:r>
    </w:p>
    <w:p w14:paraId="0821FC4E" w14:textId="042C7F84" w:rsidR="00B9492B" w:rsidRPr="00F27D9E" w:rsidRDefault="00B9492B" w:rsidP="00F27D9E">
      <w:pPr>
        <w:pStyle w:val="a3"/>
        <w:numPr>
          <w:ilvl w:val="2"/>
          <w:numId w:val="21"/>
        </w:numPr>
        <w:tabs>
          <w:tab w:val="left" w:pos="0"/>
          <w:tab w:val="left" w:pos="1560"/>
        </w:tabs>
        <w:spacing w:after="0" w:line="240" w:lineRule="auto"/>
        <w:ind w:left="0" w:right="30" w:firstLine="567"/>
        <w:rPr>
          <w:szCs w:val="24"/>
        </w:rPr>
      </w:pPr>
      <w:r>
        <w:rPr>
          <w:szCs w:val="24"/>
        </w:rPr>
        <w:t xml:space="preserve">не выход </w:t>
      </w:r>
      <w:r w:rsidR="00A0578E">
        <w:rPr>
          <w:szCs w:val="24"/>
        </w:rPr>
        <w:t xml:space="preserve">на дежурство по графику </w:t>
      </w:r>
      <w:r>
        <w:rPr>
          <w:szCs w:val="24"/>
        </w:rPr>
        <w:t>частного охранника.</w:t>
      </w:r>
    </w:p>
    <w:p w14:paraId="5B5E8ABE" w14:textId="46C41992" w:rsidR="003141D6" w:rsidRPr="00613AF2" w:rsidRDefault="00613AF2" w:rsidP="00613AF2">
      <w:pPr>
        <w:pStyle w:val="a3"/>
        <w:numPr>
          <w:ilvl w:val="1"/>
          <w:numId w:val="21"/>
        </w:numPr>
        <w:tabs>
          <w:tab w:val="left" w:pos="0"/>
          <w:tab w:val="left" w:pos="1560"/>
        </w:tabs>
        <w:spacing w:after="0" w:line="240" w:lineRule="auto"/>
        <w:ind w:left="0" w:right="30" w:firstLine="567"/>
        <w:rPr>
          <w:szCs w:val="24"/>
        </w:rPr>
      </w:pPr>
      <w:r>
        <w:rPr>
          <w:szCs w:val="24"/>
        </w:rPr>
        <w:t>В</w:t>
      </w:r>
      <w:r w:rsidR="001D7B0F" w:rsidRPr="00613AF2">
        <w:rPr>
          <w:szCs w:val="24"/>
        </w:rPr>
        <w:t xml:space="preserve"> случае выявления Заказчиком любого из нарушений, предусмотренных пунктом Технического задания, Исполнитель обязан заменить частного охранника, допустившего нарушение, другим частным охранником. При этом время замены не должно превышать </w:t>
      </w:r>
      <w:r w:rsidR="00C17EA4" w:rsidRPr="00613AF2">
        <w:rPr>
          <w:szCs w:val="24"/>
        </w:rPr>
        <w:t xml:space="preserve">2 </w:t>
      </w:r>
      <w:r w:rsidR="001D7B0F" w:rsidRPr="00613AF2">
        <w:rPr>
          <w:szCs w:val="24"/>
        </w:rPr>
        <w:t>(</w:t>
      </w:r>
      <w:r w:rsidR="00844E74" w:rsidRPr="00613AF2">
        <w:rPr>
          <w:szCs w:val="24"/>
        </w:rPr>
        <w:t>двух</w:t>
      </w:r>
      <w:r w:rsidR="001D7B0F" w:rsidRPr="00613AF2">
        <w:rPr>
          <w:szCs w:val="24"/>
        </w:rPr>
        <w:t>) час</w:t>
      </w:r>
      <w:r w:rsidR="00844E74" w:rsidRPr="00613AF2">
        <w:rPr>
          <w:szCs w:val="24"/>
        </w:rPr>
        <w:t>ов</w:t>
      </w:r>
      <w:r w:rsidR="001D7B0F" w:rsidRPr="00613AF2">
        <w:rPr>
          <w:szCs w:val="24"/>
        </w:rPr>
        <w:t xml:space="preserve"> с момента выявления нарушения</w:t>
      </w:r>
      <w:r w:rsidR="003141D6" w:rsidRPr="00613AF2">
        <w:rPr>
          <w:szCs w:val="24"/>
        </w:rPr>
        <w:t>.</w:t>
      </w:r>
    </w:p>
    <w:p w14:paraId="3B30A49B" w14:textId="098BEF1C" w:rsidR="001D7B0F" w:rsidRPr="00F27D9E" w:rsidRDefault="001D7B0F" w:rsidP="00F27D9E">
      <w:pPr>
        <w:pStyle w:val="a3"/>
        <w:numPr>
          <w:ilvl w:val="1"/>
          <w:numId w:val="21"/>
        </w:numPr>
        <w:tabs>
          <w:tab w:val="left" w:pos="0"/>
        </w:tabs>
        <w:spacing w:after="0" w:line="240" w:lineRule="auto"/>
        <w:ind w:left="0" w:right="30" w:firstLine="567"/>
        <w:rPr>
          <w:szCs w:val="24"/>
        </w:rPr>
      </w:pPr>
      <w:r w:rsidRPr="00F27D9E">
        <w:rPr>
          <w:szCs w:val="24"/>
        </w:rPr>
        <w:t xml:space="preserve">Обязательно наличие у Исполнителя собственной </w:t>
      </w:r>
      <w:r w:rsidR="00C17EA4" w:rsidRPr="00F27D9E">
        <w:rPr>
          <w:szCs w:val="24"/>
        </w:rPr>
        <w:t>группы быстрого реагирования</w:t>
      </w:r>
      <w:r w:rsidRPr="00F27D9E">
        <w:rPr>
          <w:szCs w:val="24"/>
        </w:rPr>
        <w:t xml:space="preserve"> </w:t>
      </w:r>
      <w:r w:rsidR="00AE0010" w:rsidRPr="00F27D9E">
        <w:rPr>
          <w:szCs w:val="24"/>
        </w:rPr>
        <w:br/>
      </w:r>
      <w:r w:rsidRPr="00F27D9E">
        <w:rPr>
          <w:szCs w:val="24"/>
        </w:rPr>
        <w:t xml:space="preserve">на автомобиле (специальная раскраска автомобиля, информационные надписи и знаки </w:t>
      </w:r>
      <w:r w:rsidR="00B7588E" w:rsidRPr="00F27D9E">
        <w:rPr>
          <w:szCs w:val="24"/>
        </w:rPr>
        <w:br/>
      </w:r>
      <w:r w:rsidRPr="00F27D9E">
        <w:rPr>
          <w:szCs w:val="24"/>
        </w:rPr>
        <w:lastRenderedPageBreak/>
        <w:t xml:space="preserve">на автомобиле должны быть согласованы с органом внутренних дел в порядке, установленном Правительством Российской Федерации) в составе не менее 2 (двух) </w:t>
      </w:r>
      <w:r w:rsidR="00844E74" w:rsidRPr="00F27D9E">
        <w:rPr>
          <w:szCs w:val="24"/>
        </w:rPr>
        <w:t>работников</w:t>
      </w:r>
      <w:r w:rsidRPr="00F27D9E">
        <w:rPr>
          <w:szCs w:val="24"/>
        </w:rPr>
        <w:t xml:space="preserve"> Исполнителя:</w:t>
      </w:r>
    </w:p>
    <w:p w14:paraId="542794F7" w14:textId="58BFB254" w:rsidR="001D7B0F" w:rsidRPr="007978CB" w:rsidRDefault="001D7B0F" w:rsidP="00613AF2">
      <w:pPr>
        <w:pStyle w:val="a3"/>
        <w:numPr>
          <w:ilvl w:val="2"/>
          <w:numId w:val="21"/>
        </w:numPr>
        <w:tabs>
          <w:tab w:val="left" w:pos="0"/>
        </w:tabs>
        <w:spacing w:after="0" w:line="240" w:lineRule="auto"/>
        <w:ind w:right="30"/>
        <w:rPr>
          <w:szCs w:val="24"/>
        </w:rPr>
      </w:pPr>
      <w:r w:rsidRPr="00F27D9E">
        <w:rPr>
          <w:szCs w:val="24"/>
        </w:rPr>
        <w:t>вооруженных служебным оружием, в количестве не менее 1 (одной) единицы</w:t>
      </w:r>
      <w:r w:rsidR="005D6AB2">
        <w:rPr>
          <w:szCs w:val="24"/>
        </w:rPr>
        <w:t xml:space="preserve"> </w:t>
      </w:r>
    </w:p>
    <w:p w14:paraId="62CA2043" w14:textId="52E6653D" w:rsidR="003141D6" w:rsidRPr="00F27D9E" w:rsidRDefault="001D7B0F" w:rsidP="00F27D9E">
      <w:pPr>
        <w:numPr>
          <w:ilvl w:val="2"/>
          <w:numId w:val="21"/>
        </w:numPr>
        <w:tabs>
          <w:tab w:val="left" w:pos="0"/>
        </w:tabs>
        <w:spacing w:after="0" w:line="240" w:lineRule="auto"/>
        <w:ind w:left="0" w:right="30" w:firstLine="567"/>
        <w:rPr>
          <w:szCs w:val="24"/>
        </w:rPr>
      </w:pPr>
      <w:r w:rsidRPr="00F27D9E">
        <w:rPr>
          <w:szCs w:val="24"/>
        </w:rPr>
        <w:t xml:space="preserve">экипированных специальными средствами, разрешенными к применению </w:t>
      </w:r>
      <w:r w:rsidR="00C17EA4" w:rsidRPr="00F27D9E">
        <w:rPr>
          <w:szCs w:val="24"/>
        </w:rPr>
        <w:br/>
      </w:r>
      <w:r w:rsidRPr="00F27D9E">
        <w:rPr>
          <w:szCs w:val="24"/>
        </w:rPr>
        <w:t>в соответствии с законодательством Российской Федерации, в количестве не менее 2 (двух) единиц каждого наименования</w:t>
      </w:r>
      <w:r w:rsidR="00931BCA" w:rsidRPr="00F27D9E">
        <w:rPr>
          <w:szCs w:val="24"/>
        </w:rPr>
        <w:t>;</w:t>
      </w:r>
      <w:r w:rsidR="003141D6" w:rsidRPr="00F27D9E" w:rsidDel="003141D6">
        <w:rPr>
          <w:szCs w:val="24"/>
        </w:rPr>
        <w:t xml:space="preserve"> </w:t>
      </w:r>
    </w:p>
    <w:p w14:paraId="187DF21A" w14:textId="6464279B" w:rsidR="001D7B0F" w:rsidRPr="00F27D9E" w:rsidRDefault="00C17EA4" w:rsidP="00F27D9E">
      <w:pPr>
        <w:pStyle w:val="a3"/>
        <w:numPr>
          <w:ilvl w:val="2"/>
          <w:numId w:val="21"/>
        </w:numPr>
        <w:tabs>
          <w:tab w:val="left" w:pos="0"/>
        </w:tabs>
        <w:spacing w:after="0" w:line="240" w:lineRule="auto"/>
        <w:ind w:left="0" w:right="30" w:firstLine="567"/>
        <w:rPr>
          <w:szCs w:val="24"/>
        </w:rPr>
      </w:pPr>
      <w:r w:rsidRPr="00F27D9E">
        <w:rPr>
          <w:szCs w:val="24"/>
        </w:rPr>
        <w:t>иметь следующие л</w:t>
      </w:r>
      <w:r w:rsidR="001D7B0F" w:rsidRPr="00F27D9E">
        <w:rPr>
          <w:szCs w:val="24"/>
        </w:rPr>
        <w:t xml:space="preserve">ичные документы: </w:t>
      </w:r>
    </w:p>
    <w:p w14:paraId="32BD95A7" w14:textId="6BC6A781" w:rsidR="001D7B0F" w:rsidRPr="00085C64" w:rsidRDefault="001D7B0F" w:rsidP="00F27D9E">
      <w:pPr>
        <w:pStyle w:val="a3"/>
        <w:numPr>
          <w:ilvl w:val="3"/>
          <w:numId w:val="21"/>
        </w:numPr>
        <w:tabs>
          <w:tab w:val="left" w:pos="0"/>
        </w:tabs>
        <w:spacing w:after="0" w:line="240" w:lineRule="auto"/>
        <w:ind w:left="0" w:right="30" w:firstLine="567"/>
        <w:rPr>
          <w:szCs w:val="24"/>
        </w:rPr>
      </w:pPr>
      <w:r w:rsidRPr="00F27D9E">
        <w:rPr>
          <w:rFonts w:eastAsia="Segoe UI Symbol"/>
          <w:szCs w:val="24"/>
        </w:rPr>
        <w:t xml:space="preserve"> </w:t>
      </w:r>
      <w:r w:rsidRPr="00085C64">
        <w:rPr>
          <w:szCs w:val="24"/>
        </w:rPr>
        <w:t>удостоверения частного охранника и личные карточки частного охранника;</w:t>
      </w:r>
    </w:p>
    <w:p w14:paraId="2E230913" w14:textId="3F14F19B" w:rsidR="001D7B0F" w:rsidRPr="00085C64" w:rsidRDefault="001D7B0F" w:rsidP="00F27D9E">
      <w:pPr>
        <w:pStyle w:val="a3"/>
        <w:numPr>
          <w:ilvl w:val="3"/>
          <w:numId w:val="21"/>
        </w:numPr>
        <w:tabs>
          <w:tab w:val="left" w:pos="0"/>
        </w:tabs>
        <w:spacing w:after="0" w:line="240" w:lineRule="auto"/>
        <w:ind w:left="0" w:right="30" w:firstLine="567"/>
        <w:rPr>
          <w:szCs w:val="24"/>
        </w:rPr>
      </w:pPr>
      <w:r w:rsidRPr="00F27D9E">
        <w:rPr>
          <w:rFonts w:eastAsia="Segoe UI Symbol"/>
          <w:szCs w:val="24"/>
        </w:rPr>
        <w:t xml:space="preserve"> </w:t>
      </w:r>
      <w:r w:rsidRPr="00085C64">
        <w:rPr>
          <w:szCs w:val="24"/>
        </w:rPr>
        <w:t>документы, удостоверяющие личность;</w:t>
      </w:r>
    </w:p>
    <w:p w14:paraId="1F807406" w14:textId="138569C7" w:rsidR="003141D6" w:rsidRPr="00F66605" w:rsidRDefault="00784ADB" w:rsidP="00F27D9E">
      <w:pPr>
        <w:pStyle w:val="a3"/>
        <w:numPr>
          <w:ilvl w:val="3"/>
          <w:numId w:val="21"/>
        </w:numPr>
        <w:tabs>
          <w:tab w:val="left" w:pos="0"/>
        </w:tabs>
        <w:spacing w:after="0" w:line="240" w:lineRule="auto"/>
        <w:ind w:left="0" w:right="30" w:firstLine="567"/>
        <w:rPr>
          <w:szCs w:val="24"/>
        </w:rPr>
      </w:pPr>
      <w:r w:rsidRPr="00784ADB">
        <w:rPr>
          <w:szCs w:val="24"/>
        </w:rPr>
        <w:t xml:space="preserve"> </w:t>
      </w:r>
      <w:r w:rsidR="001D7B0F" w:rsidRPr="00F66605">
        <w:rPr>
          <w:szCs w:val="24"/>
        </w:rPr>
        <w:t xml:space="preserve">разрешение на хранение и ношение служебного оружия и патронов к нему </w:t>
      </w:r>
      <w:r w:rsidR="00FD774D">
        <w:rPr>
          <w:szCs w:val="24"/>
        </w:rPr>
        <w:br/>
      </w:r>
      <w:r w:rsidR="001D7B0F" w:rsidRPr="00F66605">
        <w:rPr>
          <w:szCs w:val="24"/>
        </w:rPr>
        <w:t xml:space="preserve">(у членов экипажа </w:t>
      </w:r>
      <w:r w:rsidR="00C17EA4" w:rsidRPr="00F66605">
        <w:rPr>
          <w:szCs w:val="24"/>
        </w:rPr>
        <w:t>группы быстрого реагирования</w:t>
      </w:r>
      <w:r w:rsidR="001D7B0F" w:rsidRPr="00F66605">
        <w:rPr>
          <w:szCs w:val="24"/>
        </w:rPr>
        <w:t>, вооруженных служебным оружием)</w:t>
      </w:r>
      <w:r w:rsidR="003141D6" w:rsidRPr="00F66605">
        <w:rPr>
          <w:szCs w:val="24"/>
        </w:rPr>
        <w:t>.</w:t>
      </w:r>
    </w:p>
    <w:p w14:paraId="13337CE7" w14:textId="331CA750" w:rsidR="001D7B0F" w:rsidRPr="00085C64" w:rsidRDefault="001D7B0F" w:rsidP="00613AF2">
      <w:pPr>
        <w:pStyle w:val="a3"/>
        <w:numPr>
          <w:ilvl w:val="1"/>
          <w:numId w:val="21"/>
        </w:numPr>
        <w:tabs>
          <w:tab w:val="left" w:pos="0"/>
        </w:tabs>
        <w:spacing w:after="0" w:line="240" w:lineRule="auto"/>
        <w:ind w:left="993" w:right="30"/>
        <w:rPr>
          <w:szCs w:val="24"/>
        </w:rPr>
      </w:pPr>
      <w:r w:rsidRPr="00085C64">
        <w:rPr>
          <w:szCs w:val="24"/>
        </w:rPr>
        <w:t>Обязательно наличие у Исполнителя:</w:t>
      </w:r>
    </w:p>
    <w:p w14:paraId="394B779F" w14:textId="60B4EF71" w:rsidR="001D7B0F" w:rsidRPr="00085C64" w:rsidRDefault="001D7B0F" w:rsidP="00613AF2">
      <w:pPr>
        <w:pStyle w:val="a3"/>
        <w:numPr>
          <w:ilvl w:val="2"/>
          <w:numId w:val="21"/>
        </w:numPr>
        <w:tabs>
          <w:tab w:val="left" w:pos="0"/>
        </w:tabs>
        <w:spacing w:after="0" w:line="240" w:lineRule="auto"/>
        <w:ind w:right="30"/>
        <w:rPr>
          <w:szCs w:val="24"/>
        </w:rPr>
      </w:pPr>
      <w:r w:rsidRPr="00085C64">
        <w:rPr>
          <w:szCs w:val="24"/>
        </w:rPr>
        <w:t xml:space="preserve">дежурного подразделения с круглосуточным режимом работы, имеющего постоянную радиосвязь </w:t>
      </w:r>
      <w:r w:rsidR="00C17EA4" w:rsidRPr="00085C64">
        <w:rPr>
          <w:szCs w:val="24"/>
        </w:rPr>
        <w:t xml:space="preserve">и/или </w:t>
      </w:r>
      <w:r w:rsidRPr="00085C64">
        <w:rPr>
          <w:szCs w:val="24"/>
        </w:rPr>
        <w:t>мобильную связь с объектом охраны</w:t>
      </w:r>
      <w:r w:rsidR="0075105C" w:rsidRPr="00085C64">
        <w:rPr>
          <w:szCs w:val="24"/>
        </w:rPr>
        <w:t>;</w:t>
      </w:r>
    </w:p>
    <w:p w14:paraId="1F38D01A" w14:textId="0A890C53" w:rsidR="001D7B0F" w:rsidRPr="00085C64" w:rsidRDefault="001D7B0F" w:rsidP="00613AF2">
      <w:pPr>
        <w:pStyle w:val="a3"/>
        <w:numPr>
          <w:ilvl w:val="2"/>
          <w:numId w:val="21"/>
        </w:numPr>
        <w:tabs>
          <w:tab w:val="left" w:pos="0"/>
        </w:tabs>
        <w:spacing w:after="0" w:line="240" w:lineRule="auto"/>
        <w:ind w:right="30"/>
        <w:rPr>
          <w:szCs w:val="24"/>
        </w:rPr>
      </w:pPr>
      <w:r w:rsidRPr="00085C64">
        <w:rPr>
          <w:szCs w:val="24"/>
        </w:rPr>
        <w:t>инспекторского подразделения (службы, группы и др.) для проведения выездных проверок несения службы на объектах охраны</w:t>
      </w:r>
      <w:r w:rsidR="0075105C" w:rsidRPr="00085C64">
        <w:rPr>
          <w:szCs w:val="24"/>
        </w:rPr>
        <w:t>;</w:t>
      </w:r>
    </w:p>
    <w:p w14:paraId="619437E8" w14:textId="30745998" w:rsidR="001D7B0F" w:rsidRPr="00085C64" w:rsidRDefault="001D7B0F" w:rsidP="00613AF2">
      <w:pPr>
        <w:pStyle w:val="a3"/>
        <w:numPr>
          <w:ilvl w:val="2"/>
          <w:numId w:val="21"/>
        </w:numPr>
        <w:tabs>
          <w:tab w:val="left" w:pos="0"/>
        </w:tabs>
        <w:spacing w:after="0" w:line="240" w:lineRule="auto"/>
        <w:ind w:left="0" w:right="30" w:firstLine="567"/>
        <w:rPr>
          <w:szCs w:val="24"/>
        </w:rPr>
      </w:pPr>
      <w:r w:rsidRPr="00085C64">
        <w:rPr>
          <w:szCs w:val="24"/>
        </w:rPr>
        <w:t>собственной резервной группы для оперативного выставления дополнительных постов охраны в случае возникновения чрезвычайной ситуации</w:t>
      </w:r>
      <w:r w:rsidR="003141D6" w:rsidRPr="00085C64">
        <w:rPr>
          <w:szCs w:val="24"/>
        </w:rPr>
        <w:t>.</w:t>
      </w:r>
    </w:p>
    <w:p w14:paraId="0E319D8B" w14:textId="0A9A50FD" w:rsidR="001D7B0F" w:rsidRPr="00085C64" w:rsidRDefault="001D7B0F" w:rsidP="00613AF2">
      <w:pPr>
        <w:pStyle w:val="a3"/>
        <w:numPr>
          <w:ilvl w:val="1"/>
          <w:numId w:val="21"/>
        </w:numPr>
        <w:tabs>
          <w:tab w:val="left" w:pos="0"/>
        </w:tabs>
        <w:spacing w:after="0" w:line="240" w:lineRule="auto"/>
        <w:ind w:left="0" w:right="30" w:firstLine="567"/>
        <w:rPr>
          <w:szCs w:val="24"/>
        </w:rPr>
      </w:pPr>
      <w:r w:rsidRPr="00085C64">
        <w:rPr>
          <w:szCs w:val="24"/>
        </w:rPr>
        <w:t xml:space="preserve">В случае оказания охранных </w:t>
      </w:r>
      <w:r w:rsidR="00EF1213">
        <w:rPr>
          <w:szCs w:val="24"/>
        </w:rPr>
        <w:t>Услуг</w:t>
      </w:r>
      <w:r w:rsidRPr="00085C64">
        <w:rPr>
          <w:szCs w:val="24"/>
        </w:rPr>
        <w:t xml:space="preserve"> с использованием видеонаблюдения, в виде обеспечения </w:t>
      </w:r>
      <w:proofErr w:type="spellStart"/>
      <w:r w:rsidRPr="00085C64">
        <w:rPr>
          <w:szCs w:val="24"/>
        </w:rPr>
        <w:t>внутриобъектового</w:t>
      </w:r>
      <w:proofErr w:type="spellEnd"/>
      <w:r w:rsidRPr="00085C64">
        <w:rPr>
          <w:szCs w:val="24"/>
        </w:rPr>
        <w:t xml:space="preserve"> режима </w:t>
      </w:r>
      <w:r w:rsidR="00C17EA4" w:rsidRPr="00085C64">
        <w:rPr>
          <w:szCs w:val="24"/>
        </w:rPr>
        <w:t xml:space="preserve">и/или </w:t>
      </w:r>
      <w:r w:rsidRPr="00085C64">
        <w:rPr>
          <w:szCs w:val="24"/>
        </w:rPr>
        <w:t xml:space="preserve">пропускного режима персонал и посетители объекта охраны должны быть проинформированы об этом посредством размещения соответствующей информации в местах, обеспечивающих гарантированную видимость </w:t>
      </w:r>
      <w:r w:rsidR="00FD774D">
        <w:rPr>
          <w:szCs w:val="24"/>
        </w:rPr>
        <w:br/>
      </w:r>
      <w:r w:rsidRPr="00085C64">
        <w:rPr>
          <w:szCs w:val="24"/>
        </w:rPr>
        <w:t xml:space="preserve">в дневное и ночное время, до входа на охраняемую территорию. Такая информация должна содержать сведения об условиях </w:t>
      </w:r>
      <w:proofErr w:type="spellStart"/>
      <w:r w:rsidRPr="00085C64">
        <w:rPr>
          <w:szCs w:val="24"/>
        </w:rPr>
        <w:t>внутриобъектового</w:t>
      </w:r>
      <w:proofErr w:type="spellEnd"/>
      <w:r w:rsidRPr="00085C64">
        <w:rPr>
          <w:szCs w:val="24"/>
        </w:rPr>
        <w:t xml:space="preserve"> режима и пропускного режима. </w:t>
      </w:r>
    </w:p>
    <w:p w14:paraId="49A62C0E" w14:textId="6E53742A" w:rsidR="006802DE" w:rsidRPr="00F27D9E" w:rsidRDefault="00EC4D92" w:rsidP="00613AF2">
      <w:pPr>
        <w:pStyle w:val="1"/>
        <w:numPr>
          <w:ilvl w:val="0"/>
          <w:numId w:val="21"/>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 xml:space="preserve">Состав </w:t>
      </w:r>
      <w:r w:rsidR="00EF1213">
        <w:rPr>
          <w:rFonts w:ascii="Times New Roman" w:hAnsi="Times New Roman" w:cs="Times New Roman"/>
          <w:b/>
          <w:color w:val="auto"/>
          <w:sz w:val="24"/>
          <w:szCs w:val="24"/>
        </w:rPr>
        <w:t>Услуг</w:t>
      </w:r>
    </w:p>
    <w:p w14:paraId="06F4EA22" w14:textId="7019C826" w:rsidR="006802DE" w:rsidRPr="00F66605" w:rsidRDefault="00EC4D92" w:rsidP="00F27D9E">
      <w:pPr>
        <w:pStyle w:val="a3"/>
        <w:numPr>
          <w:ilvl w:val="1"/>
          <w:numId w:val="67"/>
        </w:numPr>
        <w:tabs>
          <w:tab w:val="left" w:pos="0"/>
        </w:tabs>
        <w:spacing w:after="0" w:line="240" w:lineRule="auto"/>
        <w:ind w:left="0" w:right="30" w:firstLine="567"/>
        <w:rPr>
          <w:szCs w:val="24"/>
        </w:rPr>
      </w:pPr>
      <w:r w:rsidRPr="00F66605">
        <w:rPr>
          <w:szCs w:val="24"/>
        </w:rPr>
        <w:t>Подготовительный этап</w:t>
      </w:r>
      <w:r w:rsidR="00270EF7" w:rsidRPr="00F66605">
        <w:rPr>
          <w:szCs w:val="24"/>
        </w:rPr>
        <w:t xml:space="preserve"> (не оплачивается)</w:t>
      </w:r>
      <w:r w:rsidRPr="00F66605">
        <w:rPr>
          <w:szCs w:val="24"/>
        </w:rPr>
        <w:t xml:space="preserve"> (до подписания </w:t>
      </w:r>
      <w:r w:rsidR="0037064B" w:rsidRPr="00F66605">
        <w:rPr>
          <w:szCs w:val="24"/>
        </w:rPr>
        <w:t>а</w:t>
      </w:r>
      <w:r w:rsidRPr="00F66605">
        <w:rPr>
          <w:szCs w:val="24"/>
        </w:rPr>
        <w:t xml:space="preserve">кта принятия объекта </w:t>
      </w:r>
      <w:r w:rsidR="00AE0010" w:rsidRPr="00F66605">
        <w:rPr>
          <w:szCs w:val="24"/>
        </w:rPr>
        <w:br/>
      </w:r>
      <w:r w:rsidRPr="00F66605">
        <w:rPr>
          <w:szCs w:val="24"/>
        </w:rPr>
        <w:t xml:space="preserve">под охрану): </w:t>
      </w:r>
    </w:p>
    <w:p w14:paraId="7CC6D40B" w14:textId="33AAE095" w:rsidR="006802DE" w:rsidRPr="00F66605" w:rsidRDefault="0075105C" w:rsidP="00F27D9E">
      <w:pPr>
        <w:pStyle w:val="a3"/>
        <w:numPr>
          <w:ilvl w:val="2"/>
          <w:numId w:val="67"/>
        </w:numPr>
        <w:tabs>
          <w:tab w:val="left" w:pos="0"/>
        </w:tabs>
        <w:spacing w:after="0" w:line="240" w:lineRule="auto"/>
        <w:ind w:left="0" w:right="30" w:firstLine="567"/>
        <w:rPr>
          <w:szCs w:val="24"/>
        </w:rPr>
      </w:pPr>
      <w:r w:rsidRPr="00F66605">
        <w:rPr>
          <w:szCs w:val="24"/>
        </w:rPr>
        <w:t>о</w:t>
      </w:r>
      <w:r w:rsidR="00EC4D92" w:rsidRPr="00F66605">
        <w:rPr>
          <w:szCs w:val="24"/>
        </w:rPr>
        <w:t>бследование Объекта и оценка его уязвимости – изучение на месте состояния, характеристики особенностей Объекта для определения и разработки Исполнителем организационно-технических рекомендаций по охране</w:t>
      </w:r>
      <w:r w:rsidRPr="00F66605">
        <w:rPr>
          <w:szCs w:val="24"/>
        </w:rPr>
        <w:t>;</w:t>
      </w:r>
    </w:p>
    <w:p w14:paraId="72C1A4F3" w14:textId="0490BE8B" w:rsidR="006802DE" w:rsidRPr="00085C64" w:rsidRDefault="0075105C" w:rsidP="00F27D9E">
      <w:pPr>
        <w:numPr>
          <w:ilvl w:val="2"/>
          <w:numId w:val="67"/>
        </w:numPr>
        <w:tabs>
          <w:tab w:val="left" w:pos="0"/>
        </w:tabs>
        <w:spacing w:after="0" w:line="240" w:lineRule="auto"/>
        <w:ind w:left="0" w:right="30" w:firstLine="567"/>
        <w:rPr>
          <w:szCs w:val="24"/>
        </w:rPr>
      </w:pPr>
      <w:r w:rsidRPr="00085C64">
        <w:rPr>
          <w:szCs w:val="24"/>
        </w:rPr>
        <w:t>и</w:t>
      </w:r>
      <w:r w:rsidR="00EC4D92" w:rsidRPr="00085C64">
        <w:rPr>
          <w:szCs w:val="24"/>
        </w:rPr>
        <w:t>зучение паспорта безопасности объектов Заказчика (при наличии) с обязательной фиксацией</w:t>
      </w:r>
      <w:r w:rsidR="00751729" w:rsidRPr="00085C64">
        <w:rPr>
          <w:szCs w:val="24"/>
        </w:rPr>
        <w:t xml:space="preserve"> </w:t>
      </w:r>
      <w:r w:rsidR="00EC4D92" w:rsidRPr="00085C64">
        <w:rPr>
          <w:szCs w:val="24"/>
        </w:rPr>
        <w:t>факта ознакомления (под роспись)</w:t>
      </w:r>
      <w:r w:rsidRPr="00085C64">
        <w:rPr>
          <w:szCs w:val="24"/>
        </w:rPr>
        <w:t>;</w:t>
      </w:r>
    </w:p>
    <w:p w14:paraId="09E20155" w14:textId="11E0A812" w:rsidR="006802DE" w:rsidRPr="00BC1F2C" w:rsidRDefault="0075105C" w:rsidP="00F27D9E">
      <w:pPr>
        <w:numPr>
          <w:ilvl w:val="2"/>
          <w:numId w:val="67"/>
        </w:numPr>
        <w:tabs>
          <w:tab w:val="left" w:pos="0"/>
        </w:tabs>
        <w:spacing w:after="0" w:line="240" w:lineRule="auto"/>
        <w:ind w:left="0" w:right="30" w:firstLine="567"/>
        <w:rPr>
          <w:szCs w:val="24"/>
        </w:rPr>
      </w:pPr>
      <w:r w:rsidRPr="00085C64">
        <w:rPr>
          <w:szCs w:val="24"/>
        </w:rPr>
        <w:t>о</w:t>
      </w:r>
      <w:r w:rsidR="00EC4D92" w:rsidRPr="00085C64">
        <w:rPr>
          <w:szCs w:val="24"/>
        </w:rPr>
        <w:t xml:space="preserve">бследование объектов охраны Исполнителем осуществляется совместно </w:t>
      </w:r>
      <w:r w:rsidR="00B7588E" w:rsidRPr="00085C64">
        <w:rPr>
          <w:szCs w:val="24"/>
        </w:rPr>
        <w:br/>
      </w:r>
      <w:r w:rsidR="00EC4D92" w:rsidRPr="00085C64">
        <w:rPr>
          <w:szCs w:val="24"/>
        </w:rPr>
        <w:t>с Заказчиком в срок</w:t>
      </w:r>
      <w:r w:rsidR="00751729" w:rsidRPr="00085C64">
        <w:rPr>
          <w:szCs w:val="24"/>
        </w:rPr>
        <w:t xml:space="preserve"> </w:t>
      </w:r>
      <w:r w:rsidR="00186E62" w:rsidRPr="00085C64">
        <w:rPr>
          <w:szCs w:val="24"/>
        </w:rPr>
        <w:t xml:space="preserve">не позднее </w:t>
      </w:r>
      <w:r w:rsidR="00C17EA4" w:rsidRPr="00085C64">
        <w:rPr>
          <w:szCs w:val="24"/>
        </w:rPr>
        <w:t>5</w:t>
      </w:r>
      <w:r w:rsidR="00186E62" w:rsidRPr="00085C64">
        <w:rPr>
          <w:szCs w:val="24"/>
        </w:rPr>
        <w:t xml:space="preserve"> (</w:t>
      </w:r>
      <w:r w:rsidR="00C17EA4" w:rsidRPr="00085C64">
        <w:rPr>
          <w:szCs w:val="24"/>
        </w:rPr>
        <w:t>пяти</w:t>
      </w:r>
      <w:r w:rsidR="00186E62" w:rsidRPr="00085C64">
        <w:rPr>
          <w:szCs w:val="24"/>
        </w:rPr>
        <w:t xml:space="preserve">) </w:t>
      </w:r>
      <w:r w:rsidR="00C17EA4" w:rsidRPr="00BC1F2C">
        <w:rPr>
          <w:szCs w:val="24"/>
        </w:rPr>
        <w:t>рабочих</w:t>
      </w:r>
      <w:r w:rsidR="00186E62" w:rsidRPr="00BC1F2C">
        <w:rPr>
          <w:szCs w:val="24"/>
        </w:rPr>
        <w:t xml:space="preserve"> дней до даты начала оказания </w:t>
      </w:r>
      <w:r w:rsidR="00EF1213">
        <w:rPr>
          <w:szCs w:val="24"/>
        </w:rPr>
        <w:t>Услуг</w:t>
      </w:r>
      <w:r w:rsidRPr="00BC1F2C">
        <w:rPr>
          <w:szCs w:val="24"/>
        </w:rPr>
        <w:t>;</w:t>
      </w:r>
    </w:p>
    <w:p w14:paraId="3E59C184" w14:textId="71E918D1" w:rsidR="006802DE" w:rsidRPr="007978CB" w:rsidRDefault="0075105C" w:rsidP="00F27D9E">
      <w:pPr>
        <w:numPr>
          <w:ilvl w:val="2"/>
          <w:numId w:val="67"/>
        </w:numPr>
        <w:tabs>
          <w:tab w:val="left" w:pos="0"/>
        </w:tabs>
        <w:spacing w:after="0" w:line="240" w:lineRule="auto"/>
        <w:ind w:left="0" w:right="30" w:firstLine="567"/>
        <w:rPr>
          <w:szCs w:val="24"/>
        </w:rPr>
      </w:pPr>
      <w:r w:rsidRPr="00BC1F2C">
        <w:rPr>
          <w:szCs w:val="24"/>
        </w:rPr>
        <w:t>п</w:t>
      </w:r>
      <w:r w:rsidR="00EC4D92" w:rsidRPr="00BC1F2C">
        <w:rPr>
          <w:szCs w:val="24"/>
        </w:rPr>
        <w:t xml:space="preserve">одготовка документов, которые должны находиться на объекте охраны </w:t>
      </w:r>
      <w:r w:rsidR="00B7588E" w:rsidRPr="00BC1F2C">
        <w:rPr>
          <w:szCs w:val="24"/>
        </w:rPr>
        <w:br/>
      </w:r>
      <w:r w:rsidR="00EC4D92" w:rsidRPr="00F66605">
        <w:rPr>
          <w:szCs w:val="24"/>
        </w:rPr>
        <w:t>в соответствии с</w:t>
      </w:r>
      <w:r w:rsidR="00751729" w:rsidRPr="00F66605">
        <w:rPr>
          <w:szCs w:val="24"/>
        </w:rPr>
        <w:t xml:space="preserve"> </w:t>
      </w:r>
      <w:r w:rsidR="0037064B" w:rsidRPr="00F66605">
        <w:rPr>
          <w:szCs w:val="24"/>
        </w:rPr>
        <w:t>п</w:t>
      </w:r>
      <w:r w:rsidR="00EC4D92" w:rsidRPr="00F66605">
        <w:rPr>
          <w:szCs w:val="24"/>
        </w:rPr>
        <w:t xml:space="preserve">риложением 3 </w:t>
      </w:r>
      <w:r w:rsidR="00075BD3" w:rsidRPr="00F66605">
        <w:rPr>
          <w:szCs w:val="24"/>
        </w:rPr>
        <w:t>«</w:t>
      </w:r>
      <w:r w:rsidR="00EC4D92" w:rsidRPr="00F66605">
        <w:rPr>
          <w:szCs w:val="24"/>
        </w:rPr>
        <w:t>Перечень документов, которые должны находиться на объекте охраны</w:t>
      </w:r>
      <w:r w:rsidR="00075BD3" w:rsidRPr="00F66605">
        <w:rPr>
          <w:szCs w:val="24"/>
        </w:rPr>
        <w:t>»</w:t>
      </w:r>
      <w:r w:rsidR="00EC4D92" w:rsidRPr="00F66605">
        <w:rPr>
          <w:szCs w:val="24"/>
        </w:rPr>
        <w:t xml:space="preserve"> к Техническому заданию</w:t>
      </w:r>
      <w:r w:rsidRPr="007978CB">
        <w:rPr>
          <w:szCs w:val="24"/>
        </w:rPr>
        <w:t>;</w:t>
      </w:r>
    </w:p>
    <w:p w14:paraId="1461C22B" w14:textId="79B22CBC" w:rsidR="006802DE" w:rsidRPr="00F27D9E" w:rsidRDefault="0075105C" w:rsidP="00F27D9E">
      <w:pPr>
        <w:numPr>
          <w:ilvl w:val="2"/>
          <w:numId w:val="67"/>
        </w:numPr>
        <w:tabs>
          <w:tab w:val="left" w:pos="0"/>
        </w:tabs>
        <w:spacing w:after="0" w:line="240" w:lineRule="auto"/>
        <w:ind w:left="0" w:right="30" w:firstLine="567"/>
        <w:rPr>
          <w:szCs w:val="24"/>
        </w:rPr>
      </w:pPr>
      <w:r w:rsidRPr="00F27D9E">
        <w:rPr>
          <w:szCs w:val="24"/>
        </w:rPr>
        <w:t>п</w:t>
      </w:r>
      <w:r w:rsidR="00EC4D92" w:rsidRPr="00F27D9E">
        <w:rPr>
          <w:szCs w:val="24"/>
        </w:rPr>
        <w:t xml:space="preserve">одготовка должностной инструкции частного охранника на объекте охраны </w:t>
      </w:r>
      <w:r w:rsidR="00B7588E" w:rsidRPr="00F27D9E">
        <w:rPr>
          <w:szCs w:val="24"/>
        </w:rPr>
        <w:br/>
      </w:r>
      <w:r w:rsidR="00EC4D92" w:rsidRPr="00F27D9E">
        <w:rPr>
          <w:szCs w:val="24"/>
        </w:rPr>
        <w:t>в соответствии с</w:t>
      </w:r>
      <w:r w:rsidR="00751729" w:rsidRPr="00F27D9E">
        <w:rPr>
          <w:szCs w:val="24"/>
        </w:rPr>
        <w:t xml:space="preserve"> </w:t>
      </w:r>
      <w:r w:rsidR="00EC4D92" w:rsidRPr="00F27D9E">
        <w:rPr>
          <w:szCs w:val="24"/>
        </w:rPr>
        <w:t xml:space="preserve">типовыми требованиями к должностной инструкции частного охранника </w:t>
      </w:r>
      <w:r w:rsidR="00B7588E" w:rsidRPr="00F27D9E">
        <w:rPr>
          <w:szCs w:val="24"/>
        </w:rPr>
        <w:br/>
      </w:r>
      <w:r w:rsidR="00EC4D92" w:rsidRPr="00F27D9E">
        <w:rPr>
          <w:szCs w:val="24"/>
        </w:rPr>
        <w:t>на объекте охраны, утвержденными федеральным органом исполнительной власти, уполномоченным в сфере частной охранной деятельности</w:t>
      </w:r>
      <w:r w:rsidRPr="00F27D9E">
        <w:rPr>
          <w:szCs w:val="24"/>
        </w:rPr>
        <w:t>;</w:t>
      </w:r>
      <w:r w:rsidR="00EC4D92" w:rsidRPr="00F27D9E">
        <w:rPr>
          <w:szCs w:val="24"/>
        </w:rPr>
        <w:t xml:space="preserve"> </w:t>
      </w:r>
    </w:p>
    <w:p w14:paraId="05629D9A" w14:textId="7F2EBD24" w:rsidR="006802DE" w:rsidRPr="00F27D9E" w:rsidRDefault="0075105C" w:rsidP="00F27D9E">
      <w:pPr>
        <w:numPr>
          <w:ilvl w:val="2"/>
          <w:numId w:val="67"/>
        </w:numPr>
        <w:tabs>
          <w:tab w:val="left" w:pos="0"/>
        </w:tabs>
        <w:spacing w:after="0" w:line="240" w:lineRule="auto"/>
        <w:ind w:left="0" w:right="30" w:firstLine="567"/>
        <w:rPr>
          <w:szCs w:val="24"/>
        </w:rPr>
      </w:pPr>
      <w:r w:rsidRPr="00F27D9E">
        <w:rPr>
          <w:szCs w:val="24"/>
        </w:rPr>
        <w:t>о</w:t>
      </w:r>
      <w:r w:rsidR="00EC4D92" w:rsidRPr="00F27D9E">
        <w:rPr>
          <w:szCs w:val="24"/>
        </w:rPr>
        <w:t>знакомление частных охранников с условиями несения службы и особенностями охраны</w:t>
      </w:r>
      <w:r w:rsidR="00751729" w:rsidRPr="00F27D9E">
        <w:rPr>
          <w:szCs w:val="24"/>
        </w:rPr>
        <w:t xml:space="preserve"> </w:t>
      </w:r>
      <w:r w:rsidR="00EC4D92" w:rsidRPr="00F27D9E">
        <w:rPr>
          <w:szCs w:val="24"/>
        </w:rPr>
        <w:t>Объекта под роспись, согласование их взаимодействия с д</w:t>
      </w:r>
      <w:r w:rsidR="00751729" w:rsidRPr="00F27D9E">
        <w:rPr>
          <w:szCs w:val="24"/>
        </w:rPr>
        <w:t>ежурным администратором Объекта</w:t>
      </w:r>
      <w:r w:rsidRPr="00F27D9E">
        <w:rPr>
          <w:szCs w:val="24"/>
        </w:rPr>
        <w:t>;</w:t>
      </w:r>
    </w:p>
    <w:p w14:paraId="04088B29" w14:textId="4656A732" w:rsidR="00911C9C" w:rsidRPr="00F27D9E" w:rsidRDefault="0075105C" w:rsidP="00F27D9E">
      <w:pPr>
        <w:numPr>
          <w:ilvl w:val="2"/>
          <w:numId w:val="67"/>
        </w:numPr>
        <w:tabs>
          <w:tab w:val="left" w:pos="0"/>
        </w:tabs>
        <w:spacing w:after="0" w:line="240" w:lineRule="auto"/>
        <w:ind w:left="0" w:right="30" w:firstLine="567"/>
        <w:rPr>
          <w:szCs w:val="24"/>
        </w:rPr>
      </w:pPr>
      <w:r w:rsidRPr="00F27D9E">
        <w:rPr>
          <w:szCs w:val="24"/>
        </w:rPr>
        <w:t>о</w:t>
      </w:r>
      <w:r w:rsidR="00EC4D92" w:rsidRPr="00F27D9E">
        <w:rPr>
          <w:szCs w:val="24"/>
        </w:rPr>
        <w:t xml:space="preserve">беспечение частных охранников материальными и техническими средствами </w:t>
      </w:r>
      <w:r w:rsidR="00B7588E" w:rsidRPr="00F27D9E">
        <w:rPr>
          <w:szCs w:val="24"/>
        </w:rPr>
        <w:br/>
      </w:r>
      <w:r w:rsidR="00EC4D92" w:rsidRPr="00F27D9E">
        <w:rPr>
          <w:szCs w:val="24"/>
        </w:rPr>
        <w:t>для выполнения</w:t>
      </w:r>
      <w:r w:rsidR="00751729" w:rsidRPr="00F27D9E">
        <w:rPr>
          <w:szCs w:val="24"/>
        </w:rPr>
        <w:t xml:space="preserve"> </w:t>
      </w:r>
      <w:r w:rsidR="00EC4D92" w:rsidRPr="00F27D9E">
        <w:rPr>
          <w:szCs w:val="24"/>
        </w:rPr>
        <w:t>ими договорных обязательств в соответствии с требованиями Технического задания</w:t>
      </w:r>
      <w:r w:rsidRPr="00F27D9E">
        <w:rPr>
          <w:szCs w:val="24"/>
        </w:rPr>
        <w:t>;</w:t>
      </w:r>
    </w:p>
    <w:p w14:paraId="14F0E909" w14:textId="308194C6" w:rsidR="004F1966" w:rsidRDefault="00911C9C" w:rsidP="00EA3C60">
      <w:pPr>
        <w:numPr>
          <w:ilvl w:val="2"/>
          <w:numId w:val="67"/>
        </w:numPr>
        <w:tabs>
          <w:tab w:val="left" w:pos="0"/>
        </w:tabs>
        <w:spacing w:after="0" w:line="240" w:lineRule="auto"/>
        <w:ind w:left="0" w:right="30" w:firstLine="567"/>
        <w:rPr>
          <w:szCs w:val="24"/>
        </w:rPr>
      </w:pPr>
      <w:r w:rsidRPr="003C3C7F">
        <w:rPr>
          <w:szCs w:val="24"/>
        </w:rPr>
        <w:t>п</w:t>
      </w:r>
      <w:r w:rsidRPr="00BB384D">
        <w:rPr>
          <w:szCs w:val="24"/>
        </w:rPr>
        <w:t>роверка исправности средств связи, технических средств охраны систем противопожарной защиты, системы оповещения и управления эвакуацией, наличия на объекте охраны</w:t>
      </w:r>
      <w:r w:rsidRPr="00911C9C">
        <w:rPr>
          <w:szCs w:val="24"/>
        </w:rPr>
        <w:t xml:space="preserve"> списка телефонных номеров экстренных служб района (города), размещения и состояния средств пожаротушения</w:t>
      </w:r>
      <w:r>
        <w:rPr>
          <w:szCs w:val="24"/>
        </w:rPr>
        <w:t>.</w:t>
      </w:r>
      <w:r w:rsidRPr="004F1966">
        <w:rPr>
          <w:szCs w:val="24"/>
        </w:rPr>
        <w:t xml:space="preserve"> </w:t>
      </w:r>
    </w:p>
    <w:p w14:paraId="3CD29452" w14:textId="629F5F39" w:rsidR="004F1966" w:rsidRPr="003C3C7F" w:rsidRDefault="00911C9C" w:rsidP="00EA3C60">
      <w:pPr>
        <w:numPr>
          <w:ilvl w:val="2"/>
          <w:numId w:val="67"/>
        </w:numPr>
        <w:tabs>
          <w:tab w:val="left" w:pos="0"/>
        </w:tabs>
        <w:spacing w:after="0" w:line="240" w:lineRule="auto"/>
        <w:ind w:left="0" w:right="30" w:firstLine="567"/>
        <w:rPr>
          <w:szCs w:val="24"/>
        </w:rPr>
      </w:pPr>
      <w:r w:rsidRPr="003C3C7F">
        <w:rPr>
          <w:szCs w:val="24"/>
        </w:rPr>
        <w:t>П</w:t>
      </w:r>
      <w:r w:rsidR="00EC4D92" w:rsidRPr="003C3C7F">
        <w:rPr>
          <w:szCs w:val="24"/>
        </w:rPr>
        <w:t xml:space="preserve">риёмка от Заказчика на период оказания </w:t>
      </w:r>
      <w:r w:rsidR="00EF1213" w:rsidRPr="00BB384D">
        <w:rPr>
          <w:szCs w:val="24"/>
        </w:rPr>
        <w:t>Услуг</w:t>
      </w:r>
      <w:r w:rsidR="00EC4D92" w:rsidRPr="00BB384D">
        <w:rPr>
          <w:szCs w:val="24"/>
        </w:rPr>
        <w:t xml:space="preserve"> </w:t>
      </w:r>
      <w:r w:rsidR="00EC4D92" w:rsidRPr="00EA3C60">
        <w:rPr>
          <w:szCs w:val="24"/>
        </w:rPr>
        <w:t>имущества</w:t>
      </w:r>
      <w:r w:rsidR="00EC4D92" w:rsidRPr="00F25AAE">
        <w:rPr>
          <w:szCs w:val="24"/>
        </w:rPr>
        <w:t xml:space="preserve"> и помещений</w:t>
      </w:r>
      <w:r w:rsidR="009333C6" w:rsidRPr="00F25AAE">
        <w:rPr>
          <w:szCs w:val="24"/>
        </w:rPr>
        <w:t xml:space="preserve">, </w:t>
      </w:r>
      <w:r w:rsidR="00EC4D92" w:rsidRPr="00F25AAE">
        <w:rPr>
          <w:szCs w:val="24"/>
        </w:rPr>
        <w:t xml:space="preserve"> </w:t>
      </w:r>
      <w:r w:rsidR="00B7588E" w:rsidRPr="00D85E34">
        <w:rPr>
          <w:szCs w:val="24"/>
        </w:rPr>
        <w:br/>
      </w:r>
      <w:r w:rsidR="009333C6" w:rsidRPr="00EA3C60">
        <w:rPr>
          <w:szCs w:val="24"/>
        </w:rPr>
        <w:t>вк</w:t>
      </w:r>
      <w:r w:rsidR="009333C6" w:rsidRPr="00F25AAE">
        <w:rPr>
          <w:szCs w:val="24"/>
        </w:rPr>
        <w:t>лючая установленный на Объекте комплекс технических средств</w:t>
      </w:r>
      <w:r w:rsidR="009333C6" w:rsidRPr="004F1966">
        <w:rPr>
          <w:szCs w:val="24"/>
        </w:rPr>
        <w:t xml:space="preserve"> охраны </w:t>
      </w:r>
      <w:r w:rsidR="00EC4D92" w:rsidRPr="004F1966">
        <w:rPr>
          <w:szCs w:val="24"/>
        </w:rPr>
        <w:t xml:space="preserve">и подписание </w:t>
      </w:r>
      <w:r w:rsidR="004670A0" w:rsidRPr="004F1966">
        <w:rPr>
          <w:szCs w:val="24"/>
        </w:rPr>
        <w:t>а</w:t>
      </w:r>
      <w:r w:rsidR="00EC4D92" w:rsidRPr="004F1966">
        <w:rPr>
          <w:szCs w:val="24"/>
        </w:rPr>
        <w:t>кта</w:t>
      </w:r>
      <w:r w:rsidR="00751729" w:rsidRPr="004F1966">
        <w:rPr>
          <w:szCs w:val="24"/>
        </w:rPr>
        <w:t xml:space="preserve"> </w:t>
      </w:r>
      <w:r w:rsidR="00EC4D92" w:rsidRPr="004F1966">
        <w:rPr>
          <w:szCs w:val="24"/>
        </w:rPr>
        <w:lastRenderedPageBreak/>
        <w:t xml:space="preserve">принятия объекта под охрану, составленного по форме, установленной </w:t>
      </w:r>
      <w:r w:rsidR="004670A0" w:rsidRPr="004F1966">
        <w:rPr>
          <w:szCs w:val="24"/>
        </w:rPr>
        <w:t>п</w:t>
      </w:r>
      <w:r w:rsidR="00EC4D92" w:rsidRPr="004F1966">
        <w:rPr>
          <w:szCs w:val="24"/>
        </w:rPr>
        <w:t>риложением</w:t>
      </w:r>
      <w:r w:rsidR="00C17EA4" w:rsidRPr="004F1966">
        <w:rPr>
          <w:szCs w:val="24"/>
        </w:rPr>
        <w:t xml:space="preserve"> № 3 </w:t>
      </w:r>
      <w:r w:rsidRPr="004B61B6">
        <w:rPr>
          <w:szCs w:val="24"/>
        </w:rPr>
        <w:br/>
      </w:r>
      <w:r w:rsidR="00C17EA4" w:rsidRPr="00D0646E">
        <w:rPr>
          <w:szCs w:val="24"/>
        </w:rPr>
        <w:t>к Договору</w:t>
      </w:r>
      <w:r w:rsidRPr="00D0646E">
        <w:rPr>
          <w:szCs w:val="24"/>
        </w:rPr>
        <w:t>.</w:t>
      </w:r>
    </w:p>
    <w:p w14:paraId="5F70A6FF" w14:textId="77777777" w:rsidR="00B16FA7" w:rsidRPr="007978CB" w:rsidRDefault="00B16FA7" w:rsidP="00EA3C60">
      <w:pPr>
        <w:numPr>
          <w:ilvl w:val="2"/>
          <w:numId w:val="67"/>
        </w:numPr>
        <w:tabs>
          <w:tab w:val="left" w:pos="0"/>
        </w:tabs>
        <w:spacing w:after="0" w:line="240" w:lineRule="auto"/>
        <w:ind w:left="0" w:right="30" w:firstLine="567"/>
      </w:pPr>
      <w:r>
        <w:t>И</w:t>
      </w:r>
      <w:r w:rsidRPr="00F27D9E">
        <w:t xml:space="preserve">сполнитель </w:t>
      </w:r>
      <w:r w:rsidRPr="00085C64">
        <w:rPr>
          <w:rFonts w:eastAsia="Calibri"/>
          <w:lang w:val="x-none"/>
        </w:rPr>
        <w:t>назна</w:t>
      </w:r>
      <w:r w:rsidRPr="00085C64">
        <w:rPr>
          <w:rFonts w:eastAsia="Calibri"/>
        </w:rPr>
        <w:t xml:space="preserve">чает </w:t>
      </w:r>
      <w:r w:rsidRPr="00085C64">
        <w:rPr>
          <w:rFonts w:eastAsia="Calibri"/>
          <w:lang w:val="x-none"/>
        </w:rPr>
        <w:t xml:space="preserve">уполномоченного представителя, ответственного </w:t>
      </w:r>
      <w:r w:rsidRPr="00085C64">
        <w:rPr>
          <w:rFonts w:eastAsia="Calibri"/>
          <w:lang w:val="x-none"/>
        </w:rPr>
        <w:br/>
        <w:t xml:space="preserve">за оказание </w:t>
      </w:r>
      <w:r>
        <w:rPr>
          <w:rFonts w:eastAsia="Calibri"/>
        </w:rPr>
        <w:t>Услуг</w:t>
      </w:r>
      <w:r w:rsidRPr="00085C64">
        <w:rPr>
          <w:rFonts w:eastAsia="Calibri"/>
          <w:lang w:val="x-none"/>
        </w:rPr>
        <w:t xml:space="preserve"> со стороны Исполнителя, и передать Заказчику его контактную информацию</w:t>
      </w:r>
      <w:r w:rsidRPr="00085C64">
        <w:rPr>
          <w:rFonts w:eastAsia="Calibri"/>
        </w:rPr>
        <w:t xml:space="preserve"> информационным письмом не позднее чем за 1 (один) рабочий день до начала оказания </w:t>
      </w:r>
      <w:r>
        <w:rPr>
          <w:rFonts w:eastAsia="Calibri"/>
        </w:rPr>
        <w:t>Услуг</w:t>
      </w:r>
      <w:r w:rsidRPr="00085C64">
        <w:rPr>
          <w:rFonts w:eastAsia="Calibri"/>
        </w:rPr>
        <w:t>.</w:t>
      </w:r>
    </w:p>
    <w:p w14:paraId="6A592488" w14:textId="32FAFE2C" w:rsidR="00433FD5" w:rsidRPr="007978CB" w:rsidRDefault="00B16FA7" w:rsidP="00EA3C60">
      <w:pPr>
        <w:ind w:left="0" w:firstLine="567"/>
      </w:pPr>
      <w:r w:rsidRPr="00BB384D">
        <w:rPr>
          <w:szCs w:val="24"/>
        </w:rPr>
        <w:t xml:space="preserve">Действия или решения уполномоченного представителя являются официальными действиями или решениями со стороны Исполнителя. Уполномоченный представитель должен быть доступен по телефону для коммуникации ежедневно 24 часа в сутки. </w:t>
      </w:r>
      <w:r w:rsidRPr="004B61B6">
        <w:rPr>
          <w:szCs w:val="24"/>
        </w:rPr>
        <w:t>В обязанности представителя входит:</w:t>
      </w:r>
    </w:p>
    <w:p w14:paraId="78DB724F" w14:textId="2AD23909" w:rsidR="00433FD5" w:rsidRPr="007978CB" w:rsidRDefault="003C3C7F" w:rsidP="00BB384D">
      <w:pPr>
        <w:tabs>
          <w:tab w:val="left" w:pos="0"/>
        </w:tabs>
        <w:spacing w:after="60"/>
        <w:ind w:left="0" w:firstLine="567"/>
        <w:rPr>
          <w:szCs w:val="24"/>
        </w:rPr>
      </w:pPr>
      <w:r>
        <w:rPr>
          <w:rFonts w:eastAsia="Calibri"/>
          <w:szCs w:val="24"/>
        </w:rPr>
        <w:t xml:space="preserve">3.1.10.1. </w:t>
      </w:r>
      <w:r w:rsidR="00433FD5" w:rsidRPr="00085C64">
        <w:rPr>
          <w:rFonts w:eastAsia="Calibri"/>
          <w:szCs w:val="24"/>
          <w:lang w:val="x-none"/>
        </w:rPr>
        <w:t>информирование За</w:t>
      </w:r>
      <w:bookmarkStart w:id="0" w:name="_GoBack"/>
      <w:bookmarkEnd w:id="0"/>
      <w:r w:rsidR="00433FD5" w:rsidRPr="00085C64">
        <w:rPr>
          <w:rFonts w:eastAsia="Calibri"/>
          <w:szCs w:val="24"/>
          <w:lang w:val="x-none"/>
        </w:rPr>
        <w:t xml:space="preserve">казчика о ходе оказания </w:t>
      </w:r>
      <w:r w:rsidR="00EF1213">
        <w:rPr>
          <w:rFonts w:eastAsia="Calibri"/>
          <w:szCs w:val="24"/>
          <w:lang w:val="x-none"/>
        </w:rPr>
        <w:t>Услуг</w:t>
      </w:r>
      <w:r w:rsidR="00433FD5" w:rsidRPr="00085C64">
        <w:rPr>
          <w:rFonts w:eastAsia="Calibri"/>
          <w:szCs w:val="24"/>
          <w:lang w:val="x-none"/>
        </w:rPr>
        <w:t>;</w:t>
      </w:r>
    </w:p>
    <w:p w14:paraId="15BD3909" w14:textId="1D5172A6" w:rsidR="00433FD5" w:rsidRPr="007978CB" w:rsidRDefault="0075105C" w:rsidP="00F27D9E">
      <w:pPr>
        <w:tabs>
          <w:tab w:val="left" w:pos="0"/>
        </w:tabs>
        <w:spacing w:after="60"/>
        <w:ind w:left="0" w:firstLine="567"/>
        <w:rPr>
          <w:szCs w:val="24"/>
        </w:rPr>
      </w:pPr>
      <w:r w:rsidRPr="00085C64">
        <w:rPr>
          <w:rFonts w:eastAsia="Calibri"/>
          <w:szCs w:val="24"/>
        </w:rPr>
        <w:t>3.</w:t>
      </w:r>
      <w:r w:rsidR="003C3C7F">
        <w:rPr>
          <w:rFonts w:eastAsia="Calibri"/>
          <w:szCs w:val="24"/>
        </w:rPr>
        <w:t xml:space="preserve">1.10.2. </w:t>
      </w:r>
      <w:r w:rsidR="00433FD5" w:rsidRPr="00085C64">
        <w:rPr>
          <w:rFonts w:eastAsia="Calibri"/>
          <w:szCs w:val="24"/>
          <w:lang w:val="x-none"/>
        </w:rPr>
        <w:t xml:space="preserve">координация действий по оказанию </w:t>
      </w:r>
      <w:r w:rsidR="00EF1213">
        <w:rPr>
          <w:rFonts w:eastAsia="Calibri"/>
          <w:szCs w:val="24"/>
          <w:lang w:val="x-none"/>
        </w:rPr>
        <w:t>Услуг</w:t>
      </w:r>
      <w:r w:rsidR="00433FD5" w:rsidRPr="00085C64">
        <w:rPr>
          <w:rFonts w:eastAsia="Calibri"/>
          <w:szCs w:val="24"/>
          <w:lang w:val="x-none"/>
        </w:rPr>
        <w:t xml:space="preserve"> со стороны Исполнителя;</w:t>
      </w:r>
    </w:p>
    <w:p w14:paraId="1741DD52" w14:textId="745D6644" w:rsidR="00433FD5" w:rsidRPr="00085C64" w:rsidRDefault="0075105C" w:rsidP="00F27D9E">
      <w:pPr>
        <w:tabs>
          <w:tab w:val="left" w:pos="0"/>
          <w:tab w:val="left" w:pos="851"/>
        </w:tabs>
        <w:spacing w:after="60"/>
        <w:ind w:left="0" w:firstLine="567"/>
        <w:rPr>
          <w:szCs w:val="24"/>
          <w:lang w:val="x-none"/>
        </w:rPr>
      </w:pPr>
      <w:r w:rsidRPr="00085C64">
        <w:rPr>
          <w:rFonts w:eastAsia="Calibri"/>
          <w:szCs w:val="24"/>
        </w:rPr>
        <w:t>3.</w:t>
      </w:r>
      <w:r w:rsidR="003C3C7F">
        <w:rPr>
          <w:rFonts w:eastAsia="Calibri"/>
          <w:szCs w:val="24"/>
        </w:rPr>
        <w:t>1.10.3</w:t>
      </w:r>
      <w:r w:rsidRPr="00085C64">
        <w:rPr>
          <w:rFonts w:eastAsia="Calibri"/>
          <w:szCs w:val="24"/>
        </w:rPr>
        <w:t>.</w:t>
      </w:r>
      <w:r w:rsidR="004F1966">
        <w:rPr>
          <w:rFonts w:eastAsia="Calibri"/>
          <w:szCs w:val="24"/>
        </w:rPr>
        <w:t> </w:t>
      </w:r>
      <w:r w:rsidR="00433FD5" w:rsidRPr="00085C64">
        <w:rPr>
          <w:rFonts w:eastAsia="Calibri"/>
          <w:szCs w:val="24"/>
          <w:lang w:val="x-none"/>
        </w:rPr>
        <w:t xml:space="preserve">оперативное решение текущих вопросов. Если решение вопроса требует более длительного срока, уполномоченный представитель </w:t>
      </w:r>
      <w:r w:rsidR="00433FD5" w:rsidRPr="00085C64">
        <w:rPr>
          <w:rFonts w:eastAsia="Calibri"/>
          <w:szCs w:val="24"/>
        </w:rPr>
        <w:t xml:space="preserve">Исполнителя </w:t>
      </w:r>
      <w:r w:rsidR="00433FD5" w:rsidRPr="00085C64">
        <w:rPr>
          <w:rFonts w:eastAsia="Calibri"/>
          <w:szCs w:val="24"/>
          <w:lang w:val="x-none"/>
        </w:rPr>
        <w:t xml:space="preserve">обязан проинформировать </w:t>
      </w:r>
      <w:r w:rsidR="00433FD5" w:rsidRPr="00085C64">
        <w:rPr>
          <w:rFonts w:eastAsia="Calibri"/>
          <w:szCs w:val="24"/>
          <w:lang w:val="x-none"/>
        </w:rPr>
        <w:br/>
        <w:t>об этом Заказчика по</w:t>
      </w:r>
      <w:r w:rsidR="00433FD5" w:rsidRPr="00085C64">
        <w:rPr>
          <w:rFonts w:eastAsia="Calibri"/>
          <w:szCs w:val="24"/>
        </w:rPr>
        <w:t xml:space="preserve"> </w:t>
      </w:r>
      <w:r w:rsidR="00433FD5" w:rsidRPr="00085C64">
        <w:rPr>
          <w:rFonts w:eastAsia="Calibri"/>
          <w:szCs w:val="24"/>
          <w:lang w:val="x-none"/>
        </w:rPr>
        <w:t>телефон</w:t>
      </w:r>
      <w:r w:rsidR="00AE0010" w:rsidRPr="00085C64">
        <w:rPr>
          <w:rFonts w:eastAsia="Calibri"/>
          <w:szCs w:val="24"/>
        </w:rPr>
        <w:t>ам</w:t>
      </w:r>
      <w:r w:rsidR="007F17BB">
        <w:rPr>
          <w:rFonts w:eastAsia="Calibri"/>
          <w:szCs w:val="24"/>
        </w:rPr>
        <w:t>:</w:t>
      </w:r>
      <w:r w:rsidR="00AE0010" w:rsidRPr="00085C64">
        <w:rPr>
          <w:rFonts w:eastAsia="Calibri"/>
          <w:szCs w:val="24"/>
        </w:rPr>
        <w:t xml:space="preserve"> </w:t>
      </w:r>
      <w:r w:rsidR="00520D4C">
        <w:rPr>
          <w:rFonts w:eastAsia="Calibri"/>
          <w:color w:val="010000"/>
          <w:szCs w:val="24"/>
        </w:rPr>
        <w:t>_________________________________________________</w:t>
      </w:r>
      <w:r w:rsidR="00433FD5" w:rsidRPr="00085C64">
        <w:rPr>
          <w:rFonts w:eastAsia="Calibri"/>
          <w:szCs w:val="24"/>
          <w:lang w:val="x-none"/>
        </w:rPr>
        <w:t>и</w:t>
      </w:r>
      <w:r w:rsidR="00433FD5" w:rsidRPr="00085C64">
        <w:rPr>
          <w:rFonts w:eastAsia="Calibri"/>
          <w:szCs w:val="24"/>
        </w:rPr>
        <w:t>/или</w:t>
      </w:r>
      <w:r w:rsidR="00433FD5" w:rsidRPr="00085C64">
        <w:rPr>
          <w:rFonts w:eastAsia="Calibri"/>
          <w:szCs w:val="24"/>
          <w:lang w:val="x-none"/>
        </w:rPr>
        <w:t xml:space="preserve"> e-</w:t>
      </w:r>
      <w:proofErr w:type="spellStart"/>
      <w:r w:rsidR="00433FD5" w:rsidRPr="00085C64">
        <w:rPr>
          <w:rFonts w:eastAsia="Calibri"/>
          <w:szCs w:val="24"/>
          <w:lang w:val="x-none"/>
        </w:rPr>
        <w:t>mail</w:t>
      </w:r>
      <w:proofErr w:type="spellEnd"/>
      <w:r w:rsidR="00433FD5" w:rsidRPr="00085C64">
        <w:rPr>
          <w:rFonts w:eastAsia="Calibri"/>
          <w:szCs w:val="24"/>
          <w:lang w:val="x-none"/>
        </w:rPr>
        <w:t>:</w:t>
      </w:r>
      <w:r w:rsidR="00433FD5" w:rsidRPr="00085C64">
        <w:rPr>
          <w:rFonts w:eastAsia="Calibri"/>
          <w:b/>
          <w:szCs w:val="24"/>
          <w:lang w:val="x-none"/>
        </w:rPr>
        <w:t xml:space="preserve"> </w:t>
      </w:r>
      <w:hyperlink r:id="rId8" w:history="1">
        <w:r w:rsidR="00520D4C">
          <w:rPr>
            <w:rStyle w:val="af1"/>
            <w:szCs w:val="24"/>
          </w:rPr>
          <w:t>__________________</w:t>
        </w:r>
      </w:hyperlink>
      <w:r w:rsidR="00AE0010" w:rsidRPr="00085C64">
        <w:rPr>
          <w:szCs w:val="24"/>
        </w:rPr>
        <w:t>.</w:t>
      </w:r>
    </w:p>
    <w:p w14:paraId="4A16DEBF" w14:textId="55953A2F" w:rsidR="006802DE" w:rsidRPr="00F66605" w:rsidRDefault="00F66605" w:rsidP="00F27D9E">
      <w:pPr>
        <w:pStyle w:val="a3"/>
        <w:numPr>
          <w:ilvl w:val="1"/>
          <w:numId w:val="67"/>
        </w:numPr>
        <w:tabs>
          <w:tab w:val="left" w:pos="0"/>
        </w:tabs>
        <w:spacing w:after="0" w:line="240" w:lineRule="auto"/>
        <w:ind w:left="0" w:right="30" w:firstLine="567"/>
        <w:rPr>
          <w:szCs w:val="24"/>
        </w:rPr>
      </w:pPr>
      <w:r>
        <w:rPr>
          <w:szCs w:val="24"/>
        </w:rPr>
        <w:t xml:space="preserve"> </w:t>
      </w:r>
      <w:r w:rsidR="00EC4D92" w:rsidRPr="00F66605">
        <w:rPr>
          <w:szCs w:val="24"/>
        </w:rPr>
        <w:t xml:space="preserve">Основной этап (после подписания </w:t>
      </w:r>
      <w:r w:rsidR="004670A0" w:rsidRPr="00F66605">
        <w:rPr>
          <w:szCs w:val="24"/>
        </w:rPr>
        <w:t>а</w:t>
      </w:r>
      <w:r w:rsidR="00EC4D92" w:rsidRPr="00F66605">
        <w:rPr>
          <w:szCs w:val="24"/>
        </w:rPr>
        <w:t xml:space="preserve">кта принятия объекта под охрану): </w:t>
      </w:r>
    </w:p>
    <w:p w14:paraId="6A6C2EBC" w14:textId="3602C5E6" w:rsidR="006802DE" w:rsidRPr="00F27D9E" w:rsidRDefault="0075105C" w:rsidP="00F27D9E">
      <w:pPr>
        <w:pStyle w:val="a3"/>
        <w:numPr>
          <w:ilvl w:val="2"/>
          <w:numId w:val="67"/>
        </w:numPr>
        <w:tabs>
          <w:tab w:val="left" w:pos="0"/>
        </w:tabs>
        <w:spacing w:after="0" w:line="240" w:lineRule="auto"/>
        <w:ind w:left="0" w:right="30" w:firstLine="567"/>
        <w:rPr>
          <w:szCs w:val="24"/>
        </w:rPr>
      </w:pPr>
      <w:r w:rsidRPr="00F66605">
        <w:rPr>
          <w:szCs w:val="24"/>
        </w:rPr>
        <w:t>у</w:t>
      </w:r>
      <w:r w:rsidR="00EC4D92" w:rsidRPr="00F66605">
        <w:rPr>
          <w:szCs w:val="24"/>
        </w:rPr>
        <w:t>ведомление органа, выдавшего лицензию на осуществление частной охранной деятельности, а</w:t>
      </w:r>
      <w:r w:rsidR="00751729" w:rsidRPr="007978CB">
        <w:rPr>
          <w:szCs w:val="24"/>
        </w:rPr>
        <w:t xml:space="preserve"> </w:t>
      </w:r>
      <w:r w:rsidR="00EC4D92" w:rsidRPr="007978CB">
        <w:rPr>
          <w:szCs w:val="24"/>
        </w:rPr>
        <w:t xml:space="preserve">также территориального органа федерального органа исполнительной власти, уполномоченного в сфере частной охранной деятельности по месту охраны имущества (расположения объекта охраны) о начале оказания охранных </w:t>
      </w:r>
      <w:r w:rsidR="00EF1213">
        <w:rPr>
          <w:szCs w:val="24"/>
        </w:rPr>
        <w:t>Услуг</w:t>
      </w:r>
      <w:r w:rsidR="00EC4D92" w:rsidRPr="007978CB">
        <w:rPr>
          <w:szCs w:val="24"/>
        </w:rPr>
        <w:t xml:space="preserve"> в порядке и сроки, предусмотренные актом</w:t>
      </w:r>
      <w:r w:rsidR="00EC4D92" w:rsidRPr="00F27D9E">
        <w:rPr>
          <w:szCs w:val="24"/>
        </w:rPr>
        <w:t xml:space="preserve">, указанным в </w:t>
      </w:r>
      <w:r w:rsidR="005D5A58" w:rsidRPr="00F27D9E">
        <w:rPr>
          <w:szCs w:val="24"/>
        </w:rPr>
        <w:t>разделе 7</w:t>
      </w:r>
      <w:r w:rsidR="00EC4D92" w:rsidRPr="00F27D9E">
        <w:rPr>
          <w:szCs w:val="24"/>
        </w:rPr>
        <w:t xml:space="preserve"> Технического задания</w:t>
      </w:r>
      <w:r w:rsidRPr="00F27D9E">
        <w:rPr>
          <w:szCs w:val="24"/>
        </w:rPr>
        <w:t>;</w:t>
      </w:r>
      <w:r w:rsidR="00EC4D92" w:rsidRPr="00F27D9E">
        <w:rPr>
          <w:szCs w:val="24"/>
        </w:rPr>
        <w:t xml:space="preserve"> </w:t>
      </w:r>
    </w:p>
    <w:p w14:paraId="1C92CEC7" w14:textId="47CDC476" w:rsidR="00433FD5" w:rsidRPr="00F27D9E" w:rsidRDefault="0075105C" w:rsidP="00F27D9E">
      <w:pPr>
        <w:pStyle w:val="a3"/>
        <w:numPr>
          <w:ilvl w:val="2"/>
          <w:numId w:val="67"/>
        </w:numPr>
        <w:tabs>
          <w:tab w:val="left" w:pos="0"/>
        </w:tabs>
        <w:spacing w:after="0" w:line="240" w:lineRule="auto"/>
        <w:ind w:left="0" w:right="30" w:firstLine="567"/>
        <w:rPr>
          <w:szCs w:val="24"/>
        </w:rPr>
      </w:pPr>
      <w:r w:rsidRPr="00F27D9E">
        <w:rPr>
          <w:szCs w:val="24"/>
        </w:rPr>
        <w:t>ч</w:t>
      </w:r>
      <w:r w:rsidR="00433FD5" w:rsidRPr="00F27D9E">
        <w:rPr>
          <w:szCs w:val="24"/>
        </w:rPr>
        <w:t xml:space="preserve">астные охранники обеспечивают охрану </w:t>
      </w:r>
      <w:r w:rsidR="00976759">
        <w:rPr>
          <w:szCs w:val="24"/>
        </w:rPr>
        <w:t>О</w:t>
      </w:r>
      <w:r w:rsidR="00433FD5" w:rsidRPr="00F27D9E">
        <w:rPr>
          <w:szCs w:val="24"/>
        </w:rPr>
        <w:t xml:space="preserve">бъекта, </w:t>
      </w:r>
      <w:proofErr w:type="spellStart"/>
      <w:r w:rsidR="00433FD5" w:rsidRPr="00F27D9E">
        <w:rPr>
          <w:szCs w:val="24"/>
        </w:rPr>
        <w:t>внутриобъектовый</w:t>
      </w:r>
      <w:proofErr w:type="spellEnd"/>
      <w:r w:rsidR="00433FD5" w:rsidRPr="00F27D9E">
        <w:rPr>
          <w:szCs w:val="24"/>
        </w:rPr>
        <w:t xml:space="preserve"> режим </w:t>
      </w:r>
      <w:r w:rsidR="00B7588E" w:rsidRPr="00F27D9E">
        <w:rPr>
          <w:szCs w:val="24"/>
        </w:rPr>
        <w:br/>
      </w:r>
      <w:r w:rsidR="00433FD5" w:rsidRPr="00F27D9E">
        <w:rPr>
          <w:szCs w:val="24"/>
        </w:rPr>
        <w:t xml:space="preserve">и пропускной режим на объекте охраны, ведут служебную документацию, защиту и сохранность имущества осуществляют проверку исправности технических средств охраны с отражением результатов в служебной документации (журнале проверок технических средств охраны </w:t>
      </w:r>
      <w:r w:rsidR="00B7588E" w:rsidRPr="00F27D9E">
        <w:rPr>
          <w:szCs w:val="24"/>
        </w:rPr>
        <w:br/>
      </w:r>
      <w:r w:rsidR="00433FD5" w:rsidRPr="00F27D9E">
        <w:rPr>
          <w:szCs w:val="24"/>
        </w:rPr>
        <w:t>на объекте)</w:t>
      </w:r>
      <w:r w:rsidRPr="00F27D9E">
        <w:rPr>
          <w:szCs w:val="24"/>
        </w:rPr>
        <w:t>;</w:t>
      </w:r>
    </w:p>
    <w:p w14:paraId="413F430C" w14:textId="7A31F4D3" w:rsidR="00433FD5" w:rsidRPr="00F27D9E" w:rsidRDefault="0075105C" w:rsidP="00F27D9E">
      <w:pPr>
        <w:pStyle w:val="a3"/>
        <w:numPr>
          <w:ilvl w:val="2"/>
          <w:numId w:val="67"/>
        </w:numPr>
        <w:tabs>
          <w:tab w:val="left" w:pos="0"/>
        </w:tabs>
        <w:spacing w:after="0" w:line="240" w:lineRule="auto"/>
        <w:ind w:left="0" w:right="30" w:firstLine="567"/>
        <w:rPr>
          <w:szCs w:val="24"/>
        </w:rPr>
      </w:pPr>
      <w:r w:rsidRPr="00F27D9E">
        <w:rPr>
          <w:szCs w:val="24"/>
        </w:rPr>
        <w:t>о</w:t>
      </w:r>
      <w:r w:rsidR="00433FD5" w:rsidRPr="00F27D9E">
        <w:rPr>
          <w:szCs w:val="24"/>
        </w:rPr>
        <w:t xml:space="preserve">кончание оказания </w:t>
      </w:r>
      <w:r w:rsidR="00EF1213">
        <w:rPr>
          <w:szCs w:val="24"/>
        </w:rPr>
        <w:t>Услуг</w:t>
      </w:r>
      <w:r w:rsidR="00433FD5" w:rsidRPr="00F27D9E">
        <w:rPr>
          <w:szCs w:val="24"/>
        </w:rPr>
        <w:t xml:space="preserve"> на </w:t>
      </w:r>
      <w:r w:rsidR="00976759">
        <w:rPr>
          <w:szCs w:val="24"/>
        </w:rPr>
        <w:t>О</w:t>
      </w:r>
      <w:r w:rsidR="00433FD5" w:rsidRPr="00F27D9E">
        <w:rPr>
          <w:szCs w:val="24"/>
        </w:rPr>
        <w:t xml:space="preserve">бъекте (в связи с окончанием срока оказания </w:t>
      </w:r>
      <w:r w:rsidR="00EF1213">
        <w:rPr>
          <w:szCs w:val="24"/>
        </w:rPr>
        <w:t>Услуг</w:t>
      </w:r>
      <w:r w:rsidR="00433FD5" w:rsidRPr="00F27D9E">
        <w:rPr>
          <w:szCs w:val="24"/>
        </w:rPr>
        <w:t xml:space="preserve">, предусмотренного Договором или при досрочном прекращении оказания </w:t>
      </w:r>
      <w:r w:rsidR="00EF1213">
        <w:rPr>
          <w:szCs w:val="24"/>
        </w:rPr>
        <w:t>Услуг</w:t>
      </w:r>
      <w:r w:rsidR="00433FD5" w:rsidRPr="00F27D9E">
        <w:rPr>
          <w:szCs w:val="24"/>
        </w:rPr>
        <w:t xml:space="preserve"> по уведомлению </w:t>
      </w:r>
      <w:r w:rsidR="00AE0010" w:rsidRPr="00F27D9E">
        <w:rPr>
          <w:szCs w:val="24"/>
        </w:rPr>
        <w:br/>
      </w:r>
      <w:r w:rsidR="00433FD5" w:rsidRPr="00F27D9E">
        <w:rPr>
          <w:szCs w:val="24"/>
        </w:rPr>
        <w:t>от Заказчика) подтверждается подписанным обеими сторонами актом о снятии охраны, составленным по форме, установленной приложением № 4 к Договору</w:t>
      </w:r>
      <w:r w:rsidRPr="00F27D9E">
        <w:rPr>
          <w:szCs w:val="24"/>
        </w:rPr>
        <w:t>;</w:t>
      </w:r>
    </w:p>
    <w:p w14:paraId="52D332C8" w14:textId="797E2E81" w:rsidR="00433FD5" w:rsidRPr="00F27D9E" w:rsidRDefault="0075105C" w:rsidP="00F27D9E">
      <w:pPr>
        <w:pStyle w:val="a3"/>
        <w:numPr>
          <w:ilvl w:val="2"/>
          <w:numId w:val="67"/>
        </w:numPr>
        <w:tabs>
          <w:tab w:val="left" w:pos="0"/>
        </w:tabs>
        <w:spacing w:after="0" w:line="240" w:lineRule="auto"/>
        <w:ind w:left="0" w:right="30" w:firstLine="567"/>
        <w:rPr>
          <w:szCs w:val="24"/>
        </w:rPr>
      </w:pPr>
      <w:r w:rsidRPr="00F27D9E">
        <w:rPr>
          <w:szCs w:val="24"/>
        </w:rPr>
        <w:t>и</w:t>
      </w:r>
      <w:r w:rsidR="00433FD5" w:rsidRPr="00F27D9E">
        <w:rPr>
          <w:szCs w:val="24"/>
        </w:rPr>
        <w:t xml:space="preserve">сполнитель письменно уведомляет Заказчика о факте завершения оказания </w:t>
      </w:r>
      <w:r w:rsidR="00EF1213">
        <w:rPr>
          <w:szCs w:val="24"/>
        </w:rPr>
        <w:t>Услуг</w:t>
      </w:r>
      <w:r w:rsidR="00433FD5" w:rsidRPr="00F27D9E">
        <w:rPr>
          <w:szCs w:val="24"/>
        </w:rPr>
        <w:t xml:space="preserve"> </w:t>
      </w:r>
      <w:r w:rsidR="00AE0010" w:rsidRPr="00F27D9E">
        <w:rPr>
          <w:szCs w:val="24"/>
        </w:rPr>
        <w:br/>
      </w:r>
      <w:r w:rsidR="00433FD5" w:rsidRPr="00F27D9E">
        <w:rPr>
          <w:szCs w:val="24"/>
        </w:rPr>
        <w:t>и представляет комплект отчетной документации, предусмотренный Договором</w:t>
      </w:r>
      <w:r w:rsidRPr="00F27D9E">
        <w:rPr>
          <w:szCs w:val="24"/>
        </w:rPr>
        <w:t>;</w:t>
      </w:r>
    </w:p>
    <w:p w14:paraId="37603F2E" w14:textId="20717D21" w:rsidR="00433FD5" w:rsidRPr="00F27D9E" w:rsidRDefault="0075105C" w:rsidP="00F27D9E">
      <w:pPr>
        <w:pStyle w:val="a3"/>
        <w:numPr>
          <w:ilvl w:val="2"/>
          <w:numId w:val="67"/>
        </w:numPr>
        <w:tabs>
          <w:tab w:val="left" w:pos="0"/>
        </w:tabs>
        <w:spacing w:after="0" w:line="240" w:lineRule="auto"/>
        <w:ind w:left="0" w:right="30" w:firstLine="567"/>
        <w:rPr>
          <w:szCs w:val="24"/>
        </w:rPr>
      </w:pPr>
      <w:r w:rsidRPr="00F27D9E">
        <w:rPr>
          <w:szCs w:val="24"/>
        </w:rPr>
        <w:t>в</w:t>
      </w:r>
      <w:r w:rsidR="00433FD5" w:rsidRPr="00F27D9E">
        <w:rPr>
          <w:szCs w:val="24"/>
        </w:rPr>
        <w:t xml:space="preserve"> последний день оказания </w:t>
      </w:r>
      <w:r w:rsidR="00EF1213">
        <w:rPr>
          <w:szCs w:val="24"/>
        </w:rPr>
        <w:t>Услуг</w:t>
      </w:r>
      <w:r w:rsidR="00433FD5" w:rsidRPr="00F27D9E">
        <w:rPr>
          <w:szCs w:val="24"/>
        </w:rPr>
        <w:t xml:space="preserve"> представители Заказчика и Исполнителя проверяют наличие и исправность переданных инженерно-технических средств охраны, систем противопожарной защиты, системы оповещения и управления эвакуацией, имущества </w:t>
      </w:r>
      <w:r w:rsidR="00B7588E" w:rsidRPr="00F27D9E">
        <w:rPr>
          <w:szCs w:val="24"/>
        </w:rPr>
        <w:br/>
      </w:r>
      <w:r w:rsidR="00433FD5" w:rsidRPr="00F27D9E">
        <w:rPr>
          <w:szCs w:val="24"/>
        </w:rPr>
        <w:t xml:space="preserve">и состояние служебных помещений. После чего </w:t>
      </w:r>
      <w:r w:rsidR="00976759">
        <w:rPr>
          <w:szCs w:val="24"/>
        </w:rPr>
        <w:t>С</w:t>
      </w:r>
      <w:r w:rsidR="00433FD5" w:rsidRPr="00F27D9E">
        <w:rPr>
          <w:szCs w:val="24"/>
        </w:rPr>
        <w:t>тороны подписывают акт о снятии с охраны, составленный по форме, установленной приложением № 4 к Договору.</w:t>
      </w:r>
    </w:p>
    <w:p w14:paraId="3635E3AD" w14:textId="1DEFC218" w:rsidR="006802DE" w:rsidRPr="00F27D9E" w:rsidRDefault="00EC4D92" w:rsidP="00F27D9E">
      <w:pPr>
        <w:pStyle w:val="1"/>
        <w:numPr>
          <w:ilvl w:val="0"/>
          <w:numId w:val="67"/>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Объем и сроки гарантий качества</w:t>
      </w:r>
    </w:p>
    <w:p w14:paraId="17D19EFD" w14:textId="17101E62" w:rsidR="003141D6"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 xml:space="preserve">Исполнитель предоставляет гарантию качества оказываемых </w:t>
      </w:r>
      <w:r w:rsidR="00EF1213">
        <w:rPr>
          <w:szCs w:val="24"/>
        </w:rPr>
        <w:t>Услуг</w:t>
      </w:r>
      <w:r w:rsidRPr="00085C64">
        <w:rPr>
          <w:szCs w:val="24"/>
        </w:rPr>
        <w:t xml:space="preserve"> в полном объеме. Если в</w:t>
      </w:r>
      <w:r w:rsidR="00751729" w:rsidRPr="00085C64">
        <w:rPr>
          <w:szCs w:val="24"/>
        </w:rPr>
        <w:t xml:space="preserve"> </w:t>
      </w:r>
      <w:r w:rsidRPr="00085C64">
        <w:rPr>
          <w:szCs w:val="24"/>
        </w:rPr>
        <w:t xml:space="preserve">период исполнения </w:t>
      </w:r>
      <w:r w:rsidR="00C17EA4" w:rsidRPr="00085C64">
        <w:rPr>
          <w:szCs w:val="24"/>
        </w:rPr>
        <w:t>Договора</w:t>
      </w:r>
      <w:r w:rsidRPr="00085C64">
        <w:rPr>
          <w:szCs w:val="24"/>
        </w:rPr>
        <w:t xml:space="preserve"> обнаружатся нарушения, допущенные по вине Исполнителя, он обязан их устранить за свой счет в установленный Заказчиком срок.</w:t>
      </w:r>
    </w:p>
    <w:p w14:paraId="6F6D7BC5" w14:textId="6C2B6BC6" w:rsidR="006802DE"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 xml:space="preserve">Исполнитель обеспечивает качество </w:t>
      </w:r>
      <w:r w:rsidR="00EF1213">
        <w:rPr>
          <w:szCs w:val="24"/>
        </w:rPr>
        <w:t>Услуг</w:t>
      </w:r>
      <w:r w:rsidRPr="00085C64">
        <w:rPr>
          <w:szCs w:val="24"/>
        </w:rPr>
        <w:t xml:space="preserve"> по охране </w:t>
      </w:r>
      <w:r w:rsidR="00976759">
        <w:rPr>
          <w:szCs w:val="24"/>
        </w:rPr>
        <w:t>О</w:t>
      </w:r>
      <w:r w:rsidRPr="00085C64">
        <w:rPr>
          <w:szCs w:val="24"/>
        </w:rPr>
        <w:t>бъектов и</w:t>
      </w:r>
      <w:r w:rsidR="00C17EA4" w:rsidRPr="00085C64">
        <w:rPr>
          <w:szCs w:val="24"/>
        </w:rPr>
        <w:t>/</w:t>
      </w:r>
      <w:r w:rsidRPr="00085C64">
        <w:rPr>
          <w:szCs w:val="24"/>
        </w:rPr>
        <w:t xml:space="preserve">или имущества </w:t>
      </w:r>
      <w:r w:rsidR="00757880" w:rsidRPr="00085C64">
        <w:rPr>
          <w:szCs w:val="24"/>
        </w:rPr>
        <w:br/>
      </w:r>
      <w:r w:rsidRPr="00085C64">
        <w:rPr>
          <w:szCs w:val="24"/>
        </w:rPr>
        <w:t>в течение</w:t>
      </w:r>
      <w:r w:rsidR="00751729" w:rsidRPr="00085C64">
        <w:rPr>
          <w:szCs w:val="24"/>
        </w:rPr>
        <w:t xml:space="preserve"> </w:t>
      </w:r>
      <w:r w:rsidRPr="00085C64">
        <w:rPr>
          <w:szCs w:val="24"/>
        </w:rPr>
        <w:t>периода их оказания.</w:t>
      </w:r>
    </w:p>
    <w:p w14:paraId="5632330B" w14:textId="20026B2B" w:rsidR="006802DE" w:rsidRPr="00F27D9E" w:rsidRDefault="00EC4D92" w:rsidP="00F27D9E">
      <w:pPr>
        <w:pStyle w:val="1"/>
        <w:numPr>
          <w:ilvl w:val="0"/>
          <w:numId w:val="67"/>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 xml:space="preserve">Требования к безопасности оказания </w:t>
      </w:r>
      <w:r w:rsidR="00EF1213">
        <w:rPr>
          <w:rFonts w:ascii="Times New Roman" w:hAnsi="Times New Roman" w:cs="Times New Roman"/>
          <w:b/>
          <w:color w:val="auto"/>
          <w:sz w:val="24"/>
          <w:szCs w:val="24"/>
        </w:rPr>
        <w:t>Услуг</w:t>
      </w:r>
    </w:p>
    <w:p w14:paraId="4DECED8E" w14:textId="5CCB874E" w:rsidR="003141D6"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Исполнитель за счет своих средств обязан в соответствии с установленными нормами обеспечить</w:t>
      </w:r>
      <w:r w:rsidR="00751729" w:rsidRPr="00085C64">
        <w:rPr>
          <w:szCs w:val="24"/>
        </w:rPr>
        <w:t xml:space="preserve"> </w:t>
      </w:r>
      <w:r w:rsidRPr="00085C64">
        <w:rPr>
          <w:szCs w:val="24"/>
        </w:rPr>
        <w:t>своевременную выдачу частным охранникам специальной форменной одежды, деловых костюмов, специальной обуви и других средств индивидуальной защиты, соответствующих требованиям законодательства Российской Федерации о техническом регулировании.</w:t>
      </w:r>
    </w:p>
    <w:p w14:paraId="315EE116" w14:textId="2F00FF33" w:rsidR="003141D6"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Исполнитель должен контролировать состояние условий труда на рабочих местах, соблюдение</w:t>
      </w:r>
      <w:r w:rsidR="00751729" w:rsidRPr="00085C64">
        <w:rPr>
          <w:szCs w:val="24"/>
        </w:rPr>
        <w:t xml:space="preserve"> </w:t>
      </w:r>
      <w:r w:rsidRPr="00085C64">
        <w:rPr>
          <w:szCs w:val="24"/>
        </w:rPr>
        <w:t xml:space="preserve">правил безопасности и охраны труда, правил пользования и мер безопасности </w:t>
      </w:r>
      <w:r w:rsidR="003727C1" w:rsidRPr="00085C64">
        <w:rPr>
          <w:szCs w:val="24"/>
        </w:rPr>
        <w:br/>
      </w:r>
      <w:r w:rsidRPr="00085C64">
        <w:rPr>
          <w:szCs w:val="24"/>
        </w:rPr>
        <w:t>при обращении с оружием, правильность применения частными охранниками средств индивидуальной и коллективной защиты.</w:t>
      </w:r>
    </w:p>
    <w:p w14:paraId="6B52EC1D" w14:textId="0D83E9EA" w:rsidR="003141D6"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lastRenderedPageBreak/>
        <w:t xml:space="preserve">Исполнитель обязан допускать к оказанию </w:t>
      </w:r>
      <w:r w:rsidR="00EF1213">
        <w:rPr>
          <w:szCs w:val="24"/>
        </w:rPr>
        <w:t>Услуг</w:t>
      </w:r>
      <w:r w:rsidRPr="00085C64">
        <w:rPr>
          <w:szCs w:val="24"/>
        </w:rPr>
        <w:t xml:space="preserve"> только тех сотрудников, которые прошли</w:t>
      </w:r>
      <w:r w:rsidR="005A238E" w:rsidRPr="00085C64">
        <w:rPr>
          <w:szCs w:val="24"/>
        </w:rPr>
        <w:t xml:space="preserve"> </w:t>
      </w:r>
      <w:r w:rsidRPr="00085C64">
        <w:rPr>
          <w:szCs w:val="24"/>
        </w:rPr>
        <w:t xml:space="preserve">обучение мерам пожарной безопасности, инструктаж по технике безопасности и охране труда в соответствии со спецификой своей деятельности, стажировку и проверку знаний </w:t>
      </w:r>
      <w:r w:rsidR="00757880" w:rsidRPr="00085C64">
        <w:rPr>
          <w:szCs w:val="24"/>
        </w:rPr>
        <w:br/>
      </w:r>
      <w:r w:rsidRPr="00085C64">
        <w:rPr>
          <w:szCs w:val="24"/>
        </w:rPr>
        <w:t xml:space="preserve">в соответствии с требованиями акта, указанного в </w:t>
      </w:r>
      <w:r w:rsidR="005D5A58" w:rsidRPr="00085C64">
        <w:rPr>
          <w:szCs w:val="24"/>
        </w:rPr>
        <w:t>разделе 7</w:t>
      </w:r>
      <w:r w:rsidRPr="00085C64">
        <w:rPr>
          <w:szCs w:val="24"/>
        </w:rPr>
        <w:t xml:space="preserve"> Технического задания.</w:t>
      </w:r>
    </w:p>
    <w:p w14:paraId="543C4A94" w14:textId="6DFA23B9" w:rsidR="003141D6"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Сотрудник Исполнителя обязан знать места аварийного отключения инженерных коммуникаций</w:t>
      </w:r>
      <w:r w:rsidR="005A238E" w:rsidRPr="00085C64">
        <w:rPr>
          <w:szCs w:val="24"/>
        </w:rPr>
        <w:t xml:space="preserve"> </w:t>
      </w:r>
      <w:r w:rsidRPr="00085C64">
        <w:rPr>
          <w:szCs w:val="24"/>
        </w:rPr>
        <w:t>на объекте охраны.</w:t>
      </w:r>
    </w:p>
    <w:p w14:paraId="6A4D7888" w14:textId="2FF0AD18" w:rsidR="006802DE" w:rsidRPr="00BC1F2C" w:rsidRDefault="00EC4D92" w:rsidP="00F27D9E">
      <w:pPr>
        <w:pStyle w:val="a3"/>
        <w:numPr>
          <w:ilvl w:val="1"/>
          <w:numId w:val="67"/>
        </w:numPr>
        <w:tabs>
          <w:tab w:val="left" w:pos="0"/>
        </w:tabs>
        <w:spacing w:after="0" w:line="240" w:lineRule="auto"/>
        <w:ind w:left="0" w:right="30" w:firstLine="567"/>
        <w:rPr>
          <w:szCs w:val="24"/>
        </w:rPr>
      </w:pPr>
      <w:r w:rsidRPr="00085C64">
        <w:rPr>
          <w:szCs w:val="24"/>
        </w:rPr>
        <w:t>Сотрудник Исполнителя должен соблюдать установленные правила пожарной безопасности и</w:t>
      </w:r>
      <w:r w:rsidR="005A238E" w:rsidRPr="00085C64">
        <w:rPr>
          <w:szCs w:val="24"/>
        </w:rPr>
        <w:t xml:space="preserve"> </w:t>
      </w:r>
      <w:r w:rsidRPr="00085C64">
        <w:rPr>
          <w:szCs w:val="24"/>
        </w:rPr>
        <w:t>правила техники безопасности при не</w:t>
      </w:r>
      <w:r w:rsidRPr="00BC1F2C">
        <w:rPr>
          <w:szCs w:val="24"/>
        </w:rPr>
        <w:t xml:space="preserve">сении дежурства на объекте охраны, </w:t>
      </w:r>
      <w:r w:rsidR="00B7588E" w:rsidRPr="00BC1F2C">
        <w:rPr>
          <w:szCs w:val="24"/>
        </w:rPr>
        <w:br/>
      </w:r>
      <w:r w:rsidRPr="00BC1F2C">
        <w:rPr>
          <w:szCs w:val="24"/>
        </w:rPr>
        <w:t xml:space="preserve">а также уметь пользоваться первичными средствами пожаротушения. </w:t>
      </w:r>
    </w:p>
    <w:p w14:paraId="034886F9" w14:textId="3CC0BA78" w:rsidR="008C0831" w:rsidRPr="00A42A74" w:rsidRDefault="00EC4D92" w:rsidP="00A42A74">
      <w:pPr>
        <w:pStyle w:val="a3"/>
        <w:numPr>
          <w:ilvl w:val="1"/>
          <w:numId w:val="67"/>
        </w:numPr>
        <w:tabs>
          <w:tab w:val="left" w:pos="0"/>
        </w:tabs>
        <w:spacing w:after="0" w:line="240" w:lineRule="auto"/>
        <w:ind w:left="0" w:right="30" w:firstLine="567"/>
        <w:rPr>
          <w:szCs w:val="24"/>
        </w:rPr>
      </w:pPr>
      <w:r w:rsidRPr="00BC1F2C">
        <w:rPr>
          <w:szCs w:val="24"/>
        </w:rPr>
        <w:t xml:space="preserve">К выполнению обязанностей по охране </w:t>
      </w:r>
      <w:r w:rsidR="00976759">
        <w:rPr>
          <w:szCs w:val="24"/>
        </w:rPr>
        <w:t>О</w:t>
      </w:r>
      <w:r w:rsidRPr="00BC1F2C">
        <w:rPr>
          <w:szCs w:val="24"/>
        </w:rPr>
        <w:t>бъекта не допускаются охранники-стажеры.</w:t>
      </w:r>
    </w:p>
    <w:p w14:paraId="106EB1F0" w14:textId="007C3429" w:rsidR="006802DE" w:rsidRPr="00F27D9E" w:rsidRDefault="00EC4D92" w:rsidP="00F27D9E">
      <w:pPr>
        <w:pStyle w:val="1"/>
        <w:numPr>
          <w:ilvl w:val="0"/>
          <w:numId w:val="67"/>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Требования к используемым материалам и оборудованию</w:t>
      </w:r>
    </w:p>
    <w:p w14:paraId="0DBCDA14" w14:textId="693F0694" w:rsidR="00880A18" w:rsidRPr="00085C64" w:rsidRDefault="00EC4D92" w:rsidP="00F27D9E">
      <w:pPr>
        <w:pStyle w:val="a3"/>
        <w:numPr>
          <w:ilvl w:val="1"/>
          <w:numId w:val="67"/>
        </w:numPr>
        <w:tabs>
          <w:tab w:val="left" w:pos="0"/>
        </w:tabs>
        <w:spacing w:after="0" w:line="240" w:lineRule="auto"/>
        <w:ind w:left="0" w:firstLine="567"/>
        <w:rPr>
          <w:szCs w:val="24"/>
        </w:rPr>
      </w:pPr>
      <w:r w:rsidRPr="00085C64">
        <w:rPr>
          <w:szCs w:val="24"/>
        </w:rPr>
        <w:t xml:space="preserve">Все материалы, применяемые для оказания </w:t>
      </w:r>
      <w:r w:rsidR="00EF1213">
        <w:rPr>
          <w:szCs w:val="24"/>
        </w:rPr>
        <w:t>Услуг</w:t>
      </w:r>
      <w:r w:rsidRPr="00085C64">
        <w:rPr>
          <w:szCs w:val="24"/>
        </w:rPr>
        <w:t>, должны сопровождаться соответствующей</w:t>
      </w:r>
      <w:r w:rsidR="005A238E" w:rsidRPr="00085C64">
        <w:rPr>
          <w:szCs w:val="24"/>
        </w:rPr>
        <w:t xml:space="preserve"> </w:t>
      </w:r>
      <w:r w:rsidRPr="00085C64">
        <w:rPr>
          <w:szCs w:val="24"/>
        </w:rPr>
        <w:t xml:space="preserve">документацией, подтверждающей качество материалов, и должны быть разрешены к использованию на территории Российской Федерации. Стоимость материалов, необходимых для выполнения всего объема </w:t>
      </w:r>
      <w:r w:rsidR="00EF1213">
        <w:rPr>
          <w:szCs w:val="24"/>
        </w:rPr>
        <w:t>Услуг</w:t>
      </w:r>
      <w:r w:rsidRPr="00085C64">
        <w:rPr>
          <w:szCs w:val="24"/>
        </w:rPr>
        <w:t xml:space="preserve">, включена в цену </w:t>
      </w:r>
      <w:r w:rsidR="005D5A58" w:rsidRPr="00085C64">
        <w:rPr>
          <w:szCs w:val="24"/>
        </w:rPr>
        <w:t>Договора</w:t>
      </w:r>
      <w:r w:rsidRPr="00085C64">
        <w:rPr>
          <w:szCs w:val="24"/>
        </w:rPr>
        <w:t xml:space="preserve">. </w:t>
      </w:r>
    </w:p>
    <w:p w14:paraId="626CCB87" w14:textId="501E9278" w:rsidR="006802DE" w:rsidRPr="00085C64" w:rsidRDefault="00EC4D92" w:rsidP="00F27D9E">
      <w:pPr>
        <w:pStyle w:val="a3"/>
        <w:numPr>
          <w:ilvl w:val="1"/>
          <w:numId w:val="67"/>
        </w:numPr>
        <w:tabs>
          <w:tab w:val="left" w:pos="0"/>
        </w:tabs>
        <w:spacing w:after="0" w:line="240" w:lineRule="auto"/>
        <w:ind w:left="0" w:firstLine="567"/>
        <w:rPr>
          <w:szCs w:val="24"/>
        </w:rPr>
      </w:pPr>
      <w:r w:rsidRPr="00085C64">
        <w:rPr>
          <w:szCs w:val="24"/>
        </w:rPr>
        <w:t xml:space="preserve">Все оборудование и инструменты, необходимые для оказания </w:t>
      </w:r>
      <w:r w:rsidR="00EF1213">
        <w:rPr>
          <w:szCs w:val="24"/>
        </w:rPr>
        <w:t>Услуг</w:t>
      </w:r>
      <w:r w:rsidRPr="00085C64">
        <w:rPr>
          <w:szCs w:val="24"/>
        </w:rPr>
        <w:t>, предоставляются</w:t>
      </w:r>
      <w:r w:rsidR="005A238E" w:rsidRPr="00085C64">
        <w:rPr>
          <w:szCs w:val="24"/>
        </w:rPr>
        <w:t xml:space="preserve"> </w:t>
      </w:r>
      <w:r w:rsidRPr="00085C64">
        <w:rPr>
          <w:szCs w:val="24"/>
        </w:rPr>
        <w:t xml:space="preserve">Исполнителем своими силами и за свой счет. </w:t>
      </w:r>
    </w:p>
    <w:p w14:paraId="02C8E592" w14:textId="70889931" w:rsidR="006802DE" w:rsidRPr="00085C64" w:rsidRDefault="00EC4D92" w:rsidP="00F27D9E">
      <w:pPr>
        <w:numPr>
          <w:ilvl w:val="1"/>
          <w:numId w:val="67"/>
        </w:numPr>
        <w:tabs>
          <w:tab w:val="left" w:pos="0"/>
        </w:tabs>
        <w:spacing w:after="0" w:line="240" w:lineRule="auto"/>
        <w:ind w:left="0" w:right="30" w:firstLine="567"/>
        <w:rPr>
          <w:szCs w:val="24"/>
        </w:rPr>
      </w:pPr>
      <w:r w:rsidRPr="00085C64">
        <w:rPr>
          <w:szCs w:val="24"/>
        </w:rPr>
        <w:t xml:space="preserve">Используемые при оказании </w:t>
      </w:r>
      <w:r w:rsidR="00EF1213">
        <w:rPr>
          <w:szCs w:val="24"/>
        </w:rPr>
        <w:t>Услуг</w:t>
      </w:r>
      <w:r w:rsidRPr="00085C64">
        <w:rPr>
          <w:szCs w:val="24"/>
        </w:rPr>
        <w:t>: средства связи (радиостанции, радиотелефоны подвижной</w:t>
      </w:r>
      <w:r w:rsidR="005A238E" w:rsidRPr="00085C64">
        <w:rPr>
          <w:szCs w:val="24"/>
        </w:rPr>
        <w:t xml:space="preserve"> </w:t>
      </w:r>
      <w:r w:rsidRPr="00085C64">
        <w:rPr>
          <w:szCs w:val="24"/>
        </w:rPr>
        <w:t xml:space="preserve">сотовой связи), а также ручные </w:t>
      </w:r>
      <w:proofErr w:type="spellStart"/>
      <w:r w:rsidRPr="00085C64">
        <w:rPr>
          <w:szCs w:val="24"/>
        </w:rPr>
        <w:t>металлодетекторы</w:t>
      </w:r>
      <w:proofErr w:type="spellEnd"/>
      <w:r w:rsidRPr="00085C64">
        <w:rPr>
          <w:szCs w:val="24"/>
        </w:rPr>
        <w:t xml:space="preserve"> должны соответствовать требованиям законодательства Российской Федерации о связи и о техническом регулировании.</w:t>
      </w:r>
    </w:p>
    <w:p w14:paraId="5227C206" w14:textId="50A4FD52" w:rsidR="00236517" w:rsidRPr="00085C64" w:rsidRDefault="00236517" w:rsidP="00F27D9E">
      <w:pPr>
        <w:numPr>
          <w:ilvl w:val="1"/>
          <w:numId w:val="67"/>
        </w:numPr>
        <w:tabs>
          <w:tab w:val="left" w:pos="0"/>
        </w:tabs>
        <w:spacing w:after="0" w:line="240" w:lineRule="auto"/>
        <w:ind w:left="0" w:right="30" w:firstLine="567"/>
        <w:rPr>
          <w:szCs w:val="24"/>
        </w:rPr>
      </w:pPr>
      <w:r w:rsidRPr="00085C64">
        <w:rPr>
          <w:szCs w:val="24"/>
        </w:rPr>
        <w:t xml:space="preserve">При необходимости оказания охранных </w:t>
      </w:r>
      <w:r w:rsidR="00EF1213">
        <w:rPr>
          <w:szCs w:val="24"/>
        </w:rPr>
        <w:t>Услуг</w:t>
      </w:r>
      <w:r w:rsidRPr="00085C64">
        <w:rPr>
          <w:szCs w:val="24"/>
        </w:rPr>
        <w:t xml:space="preserve"> с использованием специальных средств Исполнитель обеспечивает наличие специальных средств, разрешенных </w:t>
      </w:r>
      <w:r w:rsidR="00B7588E" w:rsidRPr="00085C64">
        <w:rPr>
          <w:szCs w:val="24"/>
        </w:rPr>
        <w:br/>
      </w:r>
      <w:r w:rsidRPr="00085C64">
        <w:rPr>
          <w:szCs w:val="24"/>
        </w:rPr>
        <w:t>к использованию в частной охранной деятельности.</w:t>
      </w:r>
    </w:p>
    <w:p w14:paraId="486F592F" w14:textId="12E8E15C" w:rsidR="001D7B0F" w:rsidRPr="00A42A74" w:rsidRDefault="00EC4D92" w:rsidP="00A42A74">
      <w:pPr>
        <w:numPr>
          <w:ilvl w:val="1"/>
          <w:numId w:val="67"/>
        </w:numPr>
        <w:tabs>
          <w:tab w:val="left" w:pos="0"/>
        </w:tabs>
        <w:spacing w:after="0" w:line="240" w:lineRule="auto"/>
        <w:ind w:left="0" w:right="30" w:firstLine="567"/>
        <w:rPr>
          <w:szCs w:val="24"/>
        </w:rPr>
      </w:pPr>
      <w:r w:rsidRPr="00085C64">
        <w:rPr>
          <w:szCs w:val="24"/>
        </w:rPr>
        <w:t xml:space="preserve">При необходимости оказания охранных </w:t>
      </w:r>
      <w:r w:rsidR="00EF1213">
        <w:rPr>
          <w:szCs w:val="24"/>
        </w:rPr>
        <w:t>Услуг</w:t>
      </w:r>
      <w:r w:rsidRPr="00085C64">
        <w:rPr>
          <w:szCs w:val="24"/>
        </w:rPr>
        <w:t xml:space="preserve"> с использованием служебного оружия</w:t>
      </w:r>
      <w:r w:rsidR="005A238E" w:rsidRPr="00085C64">
        <w:rPr>
          <w:szCs w:val="24"/>
        </w:rPr>
        <w:t xml:space="preserve"> </w:t>
      </w:r>
      <w:r w:rsidRPr="00085C64">
        <w:rPr>
          <w:szCs w:val="24"/>
        </w:rPr>
        <w:t>(огнестрельное гладкоствольное и нарезное короткоствольное оружие, огнестрельное гладкоствольное длинноствольное оружие, огнестрельное оружие ограниченного поражения) Исполнитель обеспечивает необходимое количество единиц оружия (из рас</w:t>
      </w:r>
      <w:r w:rsidR="005A238E" w:rsidRPr="00085C64">
        <w:rPr>
          <w:szCs w:val="24"/>
        </w:rPr>
        <w:t>чета не более 1</w:t>
      </w:r>
      <w:r w:rsidR="00AC28E2" w:rsidRPr="00BC1F2C">
        <w:rPr>
          <w:szCs w:val="24"/>
        </w:rPr>
        <w:t> </w:t>
      </w:r>
      <w:r w:rsidR="005A238E" w:rsidRPr="00BC1F2C">
        <w:rPr>
          <w:szCs w:val="24"/>
        </w:rPr>
        <w:t>(одной) единицы</w:t>
      </w:r>
      <w:r w:rsidRPr="00BC1F2C">
        <w:rPr>
          <w:szCs w:val="24"/>
        </w:rPr>
        <w:t>, сертифицированного в качестве служебного оружия.</w:t>
      </w:r>
    </w:p>
    <w:p w14:paraId="75EAD9D0" w14:textId="41820997" w:rsidR="006802DE" w:rsidRPr="00F27D9E" w:rsidRDefault="00EC4D92" w:rsidP="00F27D9E">
      <w:pPr>
        <w:pStyle w:val="1"/>
        <w:numPr>
          <w:ilvl w:val="0"/>
          <w:numId w:val="67"/>
        </w:numPr>
        <w:tabs>
          <w:tab w:val="left" w:pos="0"/>
        </w:tabs>
        <w:spacing w:before="0" w:line="240" w:lineRule="auto"/>
        <w:ind w:left="0" w:firstLine="567"/>
        <w:rPr>
          <w:rFonts w:ascii="Times New Roman" w:hAnsi="Times New Roman" w:cs="Times New Roman"/>
          <w:b/>
          <w:color w:val="auto"/>
          <w:sz w:val="24"/>
          <w:szCs w:val="24"/>
        </w:rPr>
      </w:pPr>
      <w:r w:rsidRPr="00085C64">
        <w:rPr>
          <w:rFonts w:ascii="Times New Roman" w:hAnsi="Times New Roman" w:cs="Times New Roman"/>
          <w:b/>
          <w:color w:val="auto"/>
          <w:sz w:val="24"/>
          <w:szCs w:val="24"/>
        </w:rPr>
        <w:t>Перечень нормативных правовых и нормативных технических актов</w:t>
      </w:r>
    </w:p>
    <w:p w14:paraId="4DB2F261" w14:textId="1D28F3EC" w:rsidR="006802DE"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Федеральн</w:t>
      </w:r>
      <w:r w:rsidR="005A238E" w:rsidRPr="00085C64">
        <w:rPr>
          <w:szCs w:val="24"/>
        </w:rPr>
        <w:t>ый закон от 13.12.1996 № 150-ФЗ</w:t>
      </w:r>
      <w:r w:rsidRPr="00085C64">
        <w:rPr>
          <w:szCs w:val="24"/>
        </w:rPr>
        <w:t xml:space="preserve"> </w:t>
      </w:r>
      <w:r w:rsidR="00E27914" w:rsidRPr="00085C64">
        <w:rPr>
          <w:szCs w:val="24"/>
        </w:rPr>
        <w:t>«</w:t>
      </w:r>
      <w:r w:rsidRPr="00085C64">
        <w:rPr>
          <w:szCs w:val="24"/>
        </w:rPr>
        <w:t>Об оружии</w:t>
      </w:r>
      <w:r w:rsidR="00E27914" w:rsidRPr="00085C64">
        <w:rPr>
          <w:szCs w:val="24"/>
        </w:rPr>
        <w:t>»</w:t>
      </w:r>
      <w:r w:rsidRPr="00085C64">
        <w:rPr>
          <w:szCs w:val="24"/>
        </w:rPr>
        <w:t>.</w:t>
      </w:r>
    </w:p>
    <w:p w14:paraId="650949C7" w14:textId="0E767384" w:rsidR="006802DE"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 xml:space="preserve">Закон Российской Федерации от 11.03.1992 № 2487-1 </w:t>
      </w:r>
      <w:r w:rsidR="00E27914" w:rsidRPr="00085C64">
        <w:rPr>
          <w:szCs w:val="24"/>
        </w:rPr>
        <w:t>«</w:t>
      </w:r>
      <w:r w:rsidRPr="00085C64">
        <w:rPr>
          <w:szCs w:val="24"/>
        </w:rPr>
        <w:t xml:space="preserve">О частной детективной </w:t>
      </w:r>
      <w:r w:rsidR="00B7588E" w:rsidRPr="00085C64">
        <w:rPr>
          <w:szCs w:val="24"/>
        </w:rPr>
        <w:br/>
      </w:r>
      <w:r w:rsidRPr="00085C64">
        <w:rPr>
          <w:szCs w:val="24"/>
        </w:rPr>
        <w:t>и охранной</w:t>
      </w:r>
      <w:r w:rsidR="005A238E" w:rsidRPr="00085C64">
        <w:rPr>
          <w:szCs w:val="24"/>
        </w:rPr>
        <w:t xml:space="preserve"> </w:t>
      </w:r>
      <w:r w:rsidRPr="00085C64">
        <w:rPr>
          <w:szCs w:val="24"/>
        </w:rPr>
        <w:t>деятельности в Российской Федерации</w:t>
      </w:r>
      <w:r w:rsidR="00E27914" w:rsidRPr="00085C64">
        <w:rPr>
          <w:szCs w:val="24"/>
        </w:rPr>
        <w:t>»</w:t>
      </w:r>
      <w:r w:rsidRPr="00085C64">
        <w:rPr>
          <w:szCs w:val="24"/>
        </w:rPr>
        <w:t>.</w:t>
      </w:r>
    </w:p>
    <w:p w14:paraId="30604FA1" w14:textId="54D3A3F0" w:rsidR="006802DE" w:rsidRPr="00085C64" w:rsidRDefault="00EC4D92" w:rsidP="00F27D9E">
      <w:pPr>
        <w:pStyle w:val="a3"/>
        <w:numPr>
          <w:ilvl w:val="1"/>
          <w:numId w:val="67"/>
        </w:numPr>
        <w:tabs>
          <w:tab w:val="left" w:pos="0"/>
        </w:tabs>
        <w:spacing w:after="0" w:line="240" w:lineRule="auto"/>
        <w:ind w:left="0" w:right="30" w:firstLine="567"/>
        <w:rPr>
          <w:szCs w:val="24"/>
        </w:rPr>
      </w:pPr>
      <w:r w:rsidRPr="00085C64">
        <w:rPr>
          <w:szCs w:val="24"/>
        </w:rPr>
        <w:t xml:space="preserve">Федеральный закон от 21.12.1994 № 69-ФЗ </w:t>
      </w:r>
      <w:r w:rsidR="00E27914" w:rsidRPr="00085C64">
        <w:rPr>
          <w:szCs w:val="24"/>
        </w:rPr>
        <w:t>«</w:t>
      </w:r>
      <w:r w:rsidRPr="00085C64">
        <w:rPr>
          <w:szCs w:val="24"/>
        </w:rPr>
        <w:t>О пожарной безопасности</w:t>
      </w:r>
      <w:r w:rsidR="00E27914" w:rsidRPr="00085C64">
        <w:rPr>
          <w:szCs w:val="24"/>
        </w:rPr>
        <w:t>»</w:t>
      </w:r>
      <w:r w:rsidRPr="00085C64">
        <w:rPr>
          <w:szCs w:val="24"/>
        </w:rPr>
        <w:t>.</w:t>
      </w:r>
    </w:p>
    <w:p w14:paraId="79DBA262" w14:textId="2FD3776B" w:rsidR="006802DE" w:rsidRPr="00BC1F2C" w:rsidRDefault="00EC4D92" w:rsidP="00F27D9E">
      <w:pPr>
        <w:pStyle w:val="a3"/>
        <w:numPr>
          <w:ilvl w:val="1"/>
          <w:numId w:val="67"/>
        </w:numPr>
        <w:tabs>
          <w:tab w:val="left" w:pos="0"/>
        </w:tabs>
        <w:spacing w:after="0" w:line="240" w:lineRule="auto"/>
        <w:ind w:left="0" w:right="30" w:firstLine="567"/>
        <w:rPr>
          <w:szCs w:val="24"/>
        </w:rPr>
      </w:pPr>
      <w:r w:rsidRPr="00085C64">
        <w:rPr>
          <w:szCs w:val="24"/>
        </w:rPr>
        <w:t xml:space="preserve">Постановление Правительства Российской Федерации от 14.08.1992 № 587 </w:t>
      </w:r>
      <w:r w:rsidR="00E27914" w:rsidRPr="00085C64">
        <w:rPr>
          <w:szCs w:val="24"/>
        </w:rPr>
        <w:t>«</w:t>
      </w:r>
      <w:r w:rsidRPr="00085C64">
        <w:rPr>
          <w:szCs w:val="24"/>
        </w:rPr>
        <w:t>Вопросы частной</w:t>
      </w:r>
      <w:r w:rsidR="005A238E" w:rsidRPr="00085C64">
        <w:rPr>
          <w:szCs w:val="24"/>
        </w:rPr>
        <w:t xml:space="preserve"> </w:t>
      </w:r>
      <w:r w:rsidRPr="00085C64">
        <w:rPr>
          <w:szCs w:val="24"/>
        </w:rPr>
        <w:t>детективной (сыскной) и частной охранной деятельности</w:t>
      </w:r>
      <w:r w:rsidR="00E27914" w:rsidRPr="00BC1F2C">
        <w:rPr>
          <w:szCs w:val="24"/>
        </w:rPr>
        <w:t>»</w:t>
      </w:r>
      <w:r w:rsidRPr="00BC1F2C">
        <w:rPr>
          <w:szCs w:val="24"/>
        </w:rPr>
        <w:t>.</w:t>
      </w:r>
    </w:p>
    <w:p w14:paraId="79F19411" w14:textId="2EEB30C5" w:rsidR="006802DE" w:rsidRPr="00F27D9E" w:rsidRDefault="00EC4D92" w:rsidP="00F27D9E">
      <w:pPr>
        <w:pStyle w:val="a3"/>
        <w:numPr>
          <w:ilvl w:val="1"/>
          <w:numId w:val="67"/>
        </w:numPr>
        <w:tabs>
          <w:tab w:val="left" w:pos="0"/>
        </w:tabs>
        <w:spacing w:after="0" w:line="240" w:lineRule="auto"/>
        <w:ind w:left="0" w:right="30" w:firstLine="567"/>
        <w:rPr>
          <w:szCs w:val="24"/>
        </w:rPr>
      </w:pPr>
      <w:r w:rsidRPr="00BC1F2C">
        <w:rPr>
          <w:szCs w:val="24"/>
        </w:rPr>
        <w:t xml:space="preserve">Постановление Правительства Российской Федерации от 23.06.2011 № 498 </w:t>
      </w:r>
      <w:r w:rsidR="00E27914" w:rsidRPr="00BC1F2C">
        <w:rPr>
          <w:szCs w:val="24"/>
        </w:rPr>
        <w:br/>
        <w:t>«</w:t>
      </w:r>
      <w:r w:rsidRPr="007978CB">
        <w:rPr>
          <w:szCs w:val="24"/>
        </w:rPr>
        <w:t>О некоторых</w:t>
      </w:r>
      <w:r w:rsidR="005A238E" w:rsidRPr="007978CB">
        <w:rPr>
          <w:szCs w:val="24"/>
        </w:rPr>
        <w:t xml:space="preserve"> </w:t>
      </w:r>
      <w:r w:rsidRPr="007978CB">
        <w:rPr>
          <w:szCs w:val="24"/>
        </w:rPr>
        <w:t xml:space="preserve">вопросах осуществления частной </w:t>
      </w:r>
      <w:r w:rsidRPr="00F27D9E">
        <w:rPr>
          <w:szCs w:val="24"/>
        </w:rPr>
        <w:t>детективной (сыскной) и частной охранной деятельности</w:t>
      </w:r>
      <w:r w:rsidR="00E27914" w:rsidRPr="00F27D9E">
        <w:rPr>
          <w:szCs w:val="24"/>
        </w:rPr>
        <w:t>»</w:t>
      </w:r>
      <w:r w:rsidRPr="00F27D9E">
        <w:rPr>
          <w:szCs w:val="24"/>
        </w:rPr>
        <w:t>.</w:t>
      </w:r>
    </w:p>
    <w:p w14:paraId="43CA43CA" w14:textId="0A9D6C26" w:rsidR="006802DE" w:rsidRPr="00F27D9E" w:rsidRDefault="00EC4D92" w:rsidP="00F27D9E">
      <w:pPr>
        <w:pStyle w:val="a3"/>
        <w:numPr>
          <w:ilvl w:val="1"/>
          <w:numId w:val="67"/>
        </w:numPr>
        <w:tabs>
          <w:tab w:val="left" w:pos="0"/>
        </w:tabs>
        <w:spacing w:after="0" w:line="240" w:lineRule="auto"/>
        <w:ind w:left="0" w:right="30" w:firstLine="567"/>
        <w:rPr>
          <w:szCs w:val="24"/>
        </w:rPr>
      </w:pPr>
      <w:r w:rsidRPr="00F27D9E">
        <w:rPr>
          <w:szCs w:val="24"/>
        </w:rPr>
        <w:t xml:space="preserve">Постановление Правительства Российской Федерации от 21.07.1998 № 814 </w:t>
      </w:r>
      <w:r w:rsidR="00E27914" w:rsidRPr="00F27D9E">
        <w:rPr>
          <w:szCs w:val="24"/>
        </w:rPr>
        <w:br/>
        <w:t>«</w:t>
      </w:r>
      <w:r w:rsidRPr="00F27D9E">
        <w:rPr>
          <w:szCs w:val="24"/>
        </w:rPr>
        <w:t>О мерах по</w:t>
      </w:r>
      <w:r w:rsidR="005A238E" w:rsidRPr="00F27D9E">
        <w:rPr>
          <w:szCs w:val="24"/>
        </w:rPr>
        <w:t xml:space="preserve"> </w:t>
      </w:r>
      <w:r w:rsidRPr="00F27D9E">
        <w:rPr>
          <w:szCs w:val="24"/>
        </w:rPr>
        <w:t xml:space="preserve">регулированию оборота гражданского и служебного оружия и патронов к нему </w:t>
      </w:r>
      <w:r w:rsidR="00B7588E" w:rsidRPr="00F27D9E">
        <w:rPr>
          <w:szCs w:val="24"/>
        </w:rPr>
        <w:br/>
      </w:r>
      <w:r w:rsidRPr="00F27D9E">
        <w:rPr>
          <w:szCs w:val="24"/>
        </w:rPr>
        <w:t>на территории Российской Федерации</w:t>
      </w:r>
      <w:r w:rsidR="00E27914" w:rsidRPr="00F27D9E">
        <w:rPr>
          <w:szCs w:val="24"/>
        </w:rPr>
        <w:t>»</w:t>
      </w:r>
      <w:r w:rsidRPr="00F27D9E">
        <w:rPr>
          <w:szCs w:val="24"/>
        </w:rPr>
        <w:t>.</w:t>
      </w:r>
    </w:p>
    <w:p w14:paraId="419780B6" w14:textId="27925F54" w:rsidR="006802DE" w:rsidRPr="00F27D9E" w:rsidRDefault="001208A9" w:rsidP="00F27D9E">
      <w:pPr>
        <w:pStyle w:val="a3"/>
        <w:numPr>
          <w:ilvl w:val="1"/>
          <w:numId w:val="67"/>
        </w:numPr>
        <w:tabs>
          <w:tab w:val="left" w:pos="0"/>
        </w:tabs>
        <w:spacing w:after="0" w:line="240" w:lineRule="auto"/>
        <w:ind w:left="0" w:right="30" w:firstLine="567"/>
        <w:rPr>
          <w:szCs w:val="24"/>
        </w:rPr>
      </w:pPr>
      <w:r w:rsidRPr="00F27D9E">
        <w:rPr>
          <w:szCs w:val="24"/>
        </w:rPr>
        <w:t>Постановление Правительства РФ от 16.09.2020 № 1479 «Об утверждении Правил противопожарного режима в Российской Федерации»</w:t>
      </w:r>
      <w:r w:rsidR="00EC4D92" w:rsidRPr="00F27D9E">
        <w:rPr>
          <w:szCs w:val="24"/>
        </w:rPr>
        <w:t>.</w:t>
      </w:r>
    </w:p>
    <w:p w14:paraId="6C31A845" w14:textId="36FCA76E" w:rsidR="006802DE" w:rsidRDefault="00EC4D92" w:rsidP="00F27D9E">
      <w:pPr>
        <w:pStyle w:val="a3"/>
        <w:numPr>
          <w:ilvl w:val="1"/>
          <w:numId w:val="67"/>
        </w:numPr>
        <w:tabs>
          <w:tab w:val="left" w:pos="0"/>
        </w:tabs>
        <w:spacing w:after="0" w:line="240" w:lineRule="auto"/>
        <w:ind w:left="0" w:right="30" w:firstLine="567"/>
        <w:rPr>
          <w:szCs w:val="24"/>
        </w:rPr>
      </w:pPr>
      <w:r w:rsidRPr="00F27D9E">
        <w:rPr>
          <w:szCs w:val="24"/>
        </w:rPr>
        <w:t xml:space="preserve">Закон города </w:t>
      </w:r>
      <w:r w:rsidR="009A3F73">
        <w:rPr>
          <w:szCs w:val="24"/>
        </w:rPr>
        <w:t>______</w:t>
      </w:r>
      <w:r w:rsidRPr="00F27D9E">
        <w:rPr>
          <w:szCs w:val="24"/>
        </w:rPr>
        <w:t xml:space="preserve"> от </w:t>
      </w:r>
      <w:r w:rsidR="009A3F73">
        <w:rPr>
          <w:szCs w:val="24"/>
        </w:rPr>
        <w:t>__</w:t>
      </w:r>
      <w:r w:rsidRPr="00F27D9E">
        <w:rPr>
          <w:szCs w:val="24"/>
        </w:rPr>
        <w:t>.</w:t>
      </w:r>
      <w:r w:rsidR="009A3F73">
        <w:rPr>
          <w:szCs w:val="24"/>
        </w:rPr>
        <w:t>__</w:t>
      </w:r>
      <w:r w:rsidRPr="00F27D9E">
        <w:rPr>
          <w:szCs w:val="24"/>
        </w:rPr>
        <w:t>.</w:t>
      </w:r>
      <w:r w:rsidR="009A3F73">
        <w:rPr>
          <w:szCs w:val="24"/>
        </w:rPr>
        <w:t>____</w:t>
      </w:r>
      <w:r w:rsidRPr="00F27D9E">
        <w:rPr>
          <w:szCs w:val="24"/>
        </w:rPr>
        <w:t xml:space="preserve"> № </w:t>
      </w:r>
      <w:r w:rsidR="009A3F73">
        <w:rPr>
          <w:szCs w:val="24"/>
        </w:rPr>
        <w:t>__</w:t>
      </w:r>
      <w:r w:rsidRPr="00F27D9E">
        <w:rPr>
          <w:szCs w:val="24"/>
        </w:rPr>
        <w:t xml:space="preserve"> </w:t>
      </w:r>
      <w:r w:rsidR="00E27914" w:rsidRPr="00F27D9E">
        <w:rPr>
          <w:szCs w:val="24"/>
        </w:rPr>
        <w:t>«</w:t>
      </w:r>
      <w:r w:rsidRPr="00F27D9E">
        <w:rPr>
          <w:szCs w:val="24"/>
        </w:rPr>
        <w:t xml:space="preserve">О пожарной безопасности в городе </w:t>
      </w:r>
      <w:r w:rsidR="009A3F73">
        <w:rPr>
          <w:szCs w:val="24"/>
        </w:rPr>
        <w:t>__</w:t>
      </w:r>
      <w:r w:rsidR="00E27914" w:rsidRPr="00F27D9E">
        <w:rPr>
          <w:szCs w:val="24"/>
        </w:rPr>
        <w:t>»</w:t>
      </w:r>
      <w:r w:rsidRPr="00F27D9E">
        <w:rPr>
          <w:szCs w:val="24"/>
        </w:rPr>
        <w:t>.</w:t>
      </w:r>
      <w:r w:rsidR="009A3F73">
        <w:rPr>
          <w:rStyle w:val="af3"/>
          <w:szCs w:val="24"/>
        </w:rPr>
        <w:footnoteReference w:id="2"/>
      </w:r>
    </w:p>
    <w:tbl>
      <w:tblPr>
        <w:tblStyle w:val="af0"/>
        <w:tblW w:w="1048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5104"/>
      </w:tblGrid>
      <w:tr w:rsidR="00A42A74" w14:paraId="023C85D8" w14:textId="77777777" w:rsidTr="0084629C">
        <w:trPr>
          <w:trHeight w:val="1185"/>
        </w:trPr>
        <w:tc>
          <w:tcPr>
            <w:tcW w:w="5377" w:type="dxa"/>
          </w:tcPr>
          <w:p w14:paraId="1D994EEA" w14:textId="77777777" w:rsidR="00A42A74" w:rsidRPr="002910DB" w:rsidRDefault="00A42A74" w:rsidP="00D364CD">
            <w:pPr>
              <w:ind w:left="0" w:firstLine="0"/>
              <w:rPr>
                <w:b/>
                <w:szCs w:val="24"/>
                <w:lang w:eastAsia="ar-SA"/>
              </w:rPr>
            </w:pPr>
            <w:r>
              <w:rPr>
                <w:b/>
                <w:szCs w:val="24"/>
                <w:lang w:eastAsia="ar-SA"/>
              </w:rPr>
              <w:t>ЗАКАЗЧИК</w:t>
            </w:r>
          </w:p>
          <w:p w14:paraId="1D75360F" w14:textId="77777777" w:rsidR="00A42A74" w:rsidRDefault="00A42A74" w:rsidP="00D364CD">
            <w:pPr>
              <w:tabs>
                <w:tab w:val="left" w:pos="10"/>
                <w:tab w:val="left" w:pos="6804"/>
              </w:tabs>
              <w:spacing w:after="0" w:line="240" w:lineRule="auto"/>
              <w:ind w:left="0" w:firstLine="0"/>
              <w:rPr>
                <w:szCs w:val="24"/>
                <w:lang w:eastAsia="ar-SA"/>
              </w:rPr>
            </w:pPr>
            <w:r>
              <w:rPr>
                <w:szCs w:val="24"/>
                <w:lang w:eastAsia="ar-SA"/>
              </w:rPr>
              <w:t>ПАО «МОСКОВСКИЙ КРЕДИТНЫЙ БАНК»</w:t>
            </w:r>
          </w:p>
          <w:p w14:paraId="1F101C00" w14:textId="77777777" w:rsidR="00A42A74" w:rsidRDefault="00A42A74" w:rsidP="00D364CD">
            <w:pPr>
              <w:tabs>
                <w:tab w:val="left" w:pos="10"/>
                <w:tab w:val="left" w:pos="6804"/>
              </w:tabs>
              <w:spacing w:after="0" w:line="240" w:lineRule="auto"/>
              <w:ind w:left="0" w:firstLine="0"/>
              <w:rPr>
                <w:szCs w:val="24"/>
                <w:lang w:eastAsia="ar-SA"/>
              </w:rPr>
            </w:pPr>
          </w:p>
          <w:p w14:paraId="480EEAA4" w14:textId="55E84433" w:rsidR="00A42A74" w:rsidRPr="006E0E52" w:rsidRDefault="00A42A74" w:rsidP="00D364CD">
            <w:pPr>
              <w:tabs>
                <w:tab w:val="left" w:pos="6804"/>
              </w:tabs>
              <w:spacing w:after="0" w:line="240" w:lineRule="auto"/>
              <w:ind w:left="0" w:firstLine="0"/>
              <w:rPr>
                <w:szCs w:val="24"/>
                <w:lang w:val="en-US"/>
              </w:rPr>
            </w:pPr>
            <w:r>
              <w:rPr>
                <w:szCs w:val="24"/>
                <w:lang w:eastAsia="ar-SA"/>
              </w:rPr>
              <w:t>_________________</w:t>
            </w:r>
            <w:r w:rsidR="006E0E52">
              <w:rPr>
                <w:szCs w:val="24"/>
                <w:lang w:val="en-US" w:eastAsia="ar-SA"/>
              </w:rPr>
              <w:t>(_____________)</w:t>
            </w:r>
          </w:p>
          <w:p w14:paraId="7F4C69B8" w14:textId="77777777" w:rsidR="00A42A74" w:rsidRPr="005E3414" w:rsidRDefault="00A42A74" w:rsidP="00D364CD">
            <w:pPr>
              <w:tabs>
                <w:tab w:val="left" w:pos="10"/>
                <w:tab w:val="left" w:pos="6804"/>
              </w:tabs>
              <w:spacing w:after="0" w:line="240" w:lineRule="auto"/>
              <w:ind w:left="0" w:firstLine="0"/>
              <w:jc w:val="left"/>
              <w:rPr>
                <w:sz w:val="18"/>
                <w:szCs w:val="18"/>
              </w:rPr>
            </w:pPr>
            <w:r>
              <w:rPr>
                <w:sz w:val="18"/>
                <w:szCs w:val="18"/>
              </w:rPr>
              <w:t xml:space="preserve">                   МП</w:t>
            </w:r>
          </w:p>
        </w:tc>
        <w:tc>
          <w:tcPr>
            <w:tcW w:w="5104" w:type="dxa"/>
          </w:tcPr>
          <w:p w14:paraId="3180B75F" w14:textId="77777777" w:rsidR="00A42A74" w:rsidRPr="002910DB" w:rsidRDefault="00A42A74" w:rsidP="00D364CD">
            <w:pPr>
              <w:ind w:left="0" w:firstLine="0"/>
              <w:rPr>
                <w:b/>
                <w:szCs w:val="24"/>
              </w:rPr>
            </w:pPr>
            <w:r w:rsidRPr="002910DB">
              <w:rPr>
                <w:b/>
                <w:szCs w:val="24"/>
              </w:rPr>
              <w:t>ИСПОЛНИТЕЛЬ</w:t>
            </w:r>
          </w:p>
          <w:p w14:paraId="32079759" w14:textId="009AB64E" w:rsidR="00A42A74" w:rsidRPr="00EA3C60" w:rsidRDefault="006E0E52" w:rsidP="00D364CD">
            <w:pPr>
              <w:ind w:left="0" w:firstLine="0"/>
              <w:rPr>
                <w:szCs w:val="24"/>
                <w:lang w:val="en-US"/>
              </w:rPr>
            </w:pPr>
            <w:r>
              <w:rPr>
                <w:szCs w:val="24"/>
                <w:lang w:val="en-US"/>
              </w:rPr>
              <w:t>________________</w:t>
            </w:r>
          </w:p>
          <w:p w14:paraId="34C3FD77" w14:textId="77777777" w:rsidR="00DA7562" w:rsidRDefault="00DA7562" w:rsidP="00D364CD">
            <w:pPr>
              <w:ind w:left="0" w:firstLine="0"/>
              <w:rPr>
                <w:szCs w:val="24"/>
              </w:rPr>
            </w:pPr>
          </w:p>
          <w:p w14:paraId="46E87294" w14:textId="4A507440" w:rsidR="00A42A74" w:rsidRPr="006E0E52" w:rsidRDefault="00A42A74" w:rsidP="00D364CD">
            <w:pPr>
              <w:tabs>
                <w:tab w:val="left" w:pos="10"/>
                <w:tab w:val="left" w:pos="6804"/>
              </w:tabs>
              <w:spacing w:after="0" w:line="240" w:lineRule="auto"/>
              <w:ind w:left="0" w:firstLine="0"/>
              <w:rPr>
                <w:szCs w:val="24"/>
                <w:lang w:val="en-US"/>
              </w:rPr>
            </w:pPr>
            <w:r>
              <w:rPr>
                <w:szCs w:val="24"/>
              </w:rPr>
              <w:t>________________</w:t>
            </w:r>
            <w:r w:rsidDel="002C1402">
              <w:rPr>
                <w:szCs w:val="24"/>
              </w:rPr>
              <w:t xml:space="preserve"> </w:t>
            </w:r>
            <w:r w:rsidR="006E0E52">
              <w:rPr>
                <w:szCs w:val="24"/>
                <w:lang w:val="en-US"/>
              </w:rPr>
              <w:t>(_________)</w:t>
            </w:r>
          </w:p>
          <w:p w14:paraId="5E807CB1" w14:textId="77777777" w:rsidR="00A42A74" w:rsidRDefault="00A42A74" w:rsidP="00D364CD">
            <w:pPr>
              <w:tabs>
                <w:tab w:val="left" w:pos="10"/>
                <w:tab w:val="left" w:pos="6804"/>
              </w:tabs>
              <w:spacing w:after="0" w:line="240" w:lineRule="auto"/>
              <w:ind w:left="0" w:firstLine="0"/>
              <w:rPr>
                <w:szCs w:val="24"/>
              </w:rPr>
            </w:pPr>
            <w:r>
              <w:rPr>
                <w:sz w:val="18"/>
                <w:szCs w:val="18"/>
              </w:rPr>
              <w:t xml:space="preserve">                   МП</w:t>
            </w:r>
          </w:p>
        </w:tc>
      </w:tr>
    </w:tbl>
    <w:p w14:paraId="612DE556" w14:textId="179EE8CA" w:rsidR="00B7588E" w:rsidRPr="00BC1F2C" w:rsidRDefault="00EC4D92" w:rsidP="00F27D9E">
      <w:pPr>
        <w:pStyle w:val="1"/>
        <w:tabs>
          <w:tab w:val="left" w:pos="6804"/>
        </w:tabs>
        <w:spacing w:before="0" w:line="240" w:lineRule="auto"/>
        <w:ind w:left="7371" w:hanging="2"/>
        <w:rPr>
          <w:rFonts w:ascii="Times New Roman" w:hAnsi="Times New Roman" w:cs="Times New Roman"/>
          <w:color w:val="auto"/>
          <w:sz w:val="24"/>
          <w:szCs w:val="24"/>
        </w:rPr>
      </w:pPr>
      <w:r w:rsidRPr="00BC1F2C">
        <w:rPr>
          <w:rFonts w:ascii="Times New Roman" w:hAnsi="Times New Roman" w:cs="Times New Roman"/>
          <w:color w:val="auto"/>
          <w:sz w:val="24"/>
          <w:szCs w:val="24"/>
        </w:rPr>
        <w:lastRenderedPageBreak/>
        <w:t xml:space="preserve">Приложение </w:t>
      </w:r>
      <w:r w:rsidR="00E13F51" w:rsidRPr="00BC1F2C">
        <w:rPr>
          <w:rFonts w:ascii="Times New Roman" w:hAnsi="Times New Roman" w:cs="Times New Roman"/>
          <w:color w:val="auto"/>
          <w:sz w:val="24"/>
          <w:szCs w:val="24"/>
        </w:rPr>
        <w:t>1</w:t>
      </w:r>
      <w:r w:rsidRPr="00BC1F2C">
        <w:rPr>
          <w:rFonts w:ascii="Times New Roman" w:hAnsi="Times New Roman" w:cs="Times New Roman"/>
          <w:color w:val="auto"/>
          <w:sz w:val="24"/>
          <w:szCs w:val="24"/>
        </w:rPr>
        <w:t xml:space="preserve"> </w:t>
      </w:r>
    </w:p>
    <w:p w14:paraId="196FD4B6" w14:textId="65210159" w:rsidR="006802DE" w:rsidRPr="00F27D9E" w:rsidRDefault="00EC4D92" w:rsidP="00F27D9E">
      <w:pPr>
        <w:pStyle w:val="1"/>
        <w:tabs>
          <w:tab w:val="left" w:pos="6804"/>
        </w:tabs>
        <w:spacing w:before="0" w:line="240" w:lineRule="auto"/>
        <w:ind w:left="7371" w:hanging="2"/>
        <w:rPr>
          <w:rFonts w:ascii="Times New Roman" w:hAnsi="Times New Roman" w:cs="Times New Roman"/>
          <w:color w:val="auto"/>
          <w:sz w:val="24"/>
          <w:szCs w:val="24"/>
        </w:rPr>
      </w:pPr>
      <w:r w:rsidRPr="00BC1F2C">
        <w:rPr>
          <w:rFonts w:ascii="Times New Roman" w:hAnsi="Times New Roman" w:cs="Times New Roman"/>
          <w:color w:val="auto"/>
          <w:sz w:val="24"/>
          <w:szCs w:val="24"/>
        </w:rPr>
        <w:t>к Техническому</w:t>
      </w:r>
      <w:r w:rsidR="00B7588E" w:rsidRPr="00BC1F2C">
        <w:rPr>
          <w:rFonts w:ascii="Times New Roman" w:hAnsi="Times New Roman" w:cs="Times New Roman"/>
          <w:color w:val="auto"/>
          <w:sz w:val="24"/>
          <w:szCs w:val="24"/>
        </w:rPr>
        <w:t xml:space="preserve"> з</w:t>
      </w:r>
      <w:r w:rsidRPr="00BC1F2C">
        <w:rPr>
          <w:rFonts w:ascii="Times New Roman" w:hAnsi="Times New Roman" w:cs="Times New Roman"/>
          <w:color w:val="auto"/>
          <w:sz w:val="24"/>
          <w:szCs w:val="24"/>
        </w:rPr>
        <w:t>аданию</w:t>
      </w:r>
    </w:p>
    <w:p w14:paraId="724016D7" w14:textId="77777777" w:rsidR="006802DE" w:rsidRPr="00085C64" w:rsidRDefault="006802DE" w:rsidP="00F27D9E">
      <w:pPr>
        <w:tabs>
          <w:tab w:val="left" w:pos="6804"/>
        </w:tabs>
        <w:spacing w:after="0" w:line="240" w:lineRule="auto"/>
        <w:ind w:left="0" w:right="45" w:firstLine="0"/>
        <w:rPr>
          <w:szCs w:val="24"/>
        </w:rPr>
      </w:pPr>
    </w:p>
    <w:p w14:paraId="1FB9364F" w14:textId="77777777" w:rsidR="006802DE" w:rsidRPr="00085C64" w:rsidRDefault="00EC4D92" w:rsidP="00F27D9E">
      <w:pPr>
        <w:tabs>
          <w:tab w:val="left" w:pos="10"/>
        </w:tabs>
        <w:spacing w:after="0" w:line="240" w:lineRule="auto"/>
        <w:ind w:left="10" w:right="35" w:firstLine="557"/>
        <w:jc w:val="center"/>
        <w:rPr>
          <w:b/>
          <w:szCs w:val="24"/>
        </w:rPr>
      </w:pPr>
      <w:r w:rsidRPr="00085C64">
        <w:rPr>
          <w:b/>
          <w:szCs w:val="24"/>
        </w:rPr>
        <w:t>Перечень документов,</w:t>
      </w:r>
      <w:r w:rsidR="00453F4D" w:rsidRPr="00085C64">
        <w:rPr>
          <w:b/>
          <w:szCs w:val="24"/>
        </w:rPr>
        <w:t xml:space="preserve"> </w:t>
      </w:r>
      <w:r w:rsidRPr="00085C64">
        <w:rPr>
          <w:b/>
          <w:szCs w:val="24"/>
        </w:rPr>
        <w:t>которые должны находиться на объекте охраны</w:t>
      </w:r>
    </w:p>
    <w:p w14:paraId="1F654673" w14:textId="77777777" w:rsidR="006802DE" w:rsidRPr="00085C64" w:rsidRDefault="006802DE" w:rsidP="00085C64">
      <w:pPr>
        <w:tabs>
          <w:tab w:val="left" w:pos="10"/>
        </w:tabs>
        <w:spacing w:after="0" w:line="240" w:lineRule="auto"/>
        <w:ind w:left="10" w:right="34" w:firstLine="557"/>
        <w:rPr>
          <w:szCs w:val="24"/>
        </w:rPr>
      </w:pPr>
    </w:p>
    <w:p w14:paraId="0B4C63C6" w14:textId="77777777" w:rsidR="006802DE" w:rsidRPr="00085C64" w:rsidRDefault="00EC4D92" w:rsidP="00F27D9E">
      <w:pPr>
        <w:numPr>
          <w:ilvl w:val="0"/>
          <w:numId w:val="15"/>
        </w:numPr>
        <w:tabs>
          <w:tab w:val="left" w:pos="10"/>
        </w:tabs>
        <w:spacing w:after="0" w:line="240" w:lineRule="auto"/>
        <w:ind w:left="10" w:firstLine="557"/>
        <w:rPr>
          <w:szCs w:val="24"/>
        </w:rPr>
      </w:pPr>
      <w:r w:rsidRPr="00085C64">
        <w:rPr>
          <w:szCs w:val="24"/>
          <w:u w:val="single" w:color="000000"/>
        </w:rPr>
        <w:t>Наблюдательное дело</w:t>
      </w:r>
    </w:p>
    <w:p w14:paraId="0C9C6D0A" w14:textId="0A3446D2" w:rsidR="006802DE" w:rsidRPr="00085C64" w:rsidRDefault="00EC4D92" w:rsidP="00085C64">
      <w:pPr>
        <w:numPr>
          <w:ilvl w:val="1"/>
          <w:numId w:val="15"/>
        </w:numPr>
        <w:tabs>
          <w:tab w:val="left" w:pos="10"/>
        </w:tabs>
        <w:spacing w:after="0" w:line="240" w:lineRule="auto"/>
        <w:ind w:left="10" w:right="30" w:firstLine="557"/>
        <w:rPr>
          <w:szCs w:val="24"/>
        </w:rPr>
      </w:pPr>
      <w:r w:rsidRPr="00085C64">
        <w:rPr>
          <w:szCs w:val="24"/>
        </w:rPr>
        <w:t>Лицензия на осуществление частной охранной деятельности с указанием разрешенных видов</w:t>
      </w:r>
      <w:r w:rsidR="0021540E" w:rsidRPr="00085C64">
        <w:rPr>
          <w:szCs w:val="24"/>
        </w:rPr>
        <w:t xml:space="preserve"> </w:t>
      </w:r>
      <w:r w:rsidRPr="00085C64">
        <w:rPr>
          <w:szCs w:val="24"/>
        </w:rPr>
        <w:t xml:space="preserve">охранных </w:t>
      </w:r>
      <w:r w:rsidR="00EF1213">
        <w:rPr>
          <w:szCs w:val="24"/>
        </w:rPr>
        <w:t>Услуг</w:t>
      </w:r>
      <w:r w:rsidRPr="00085C64">
        <w:rPr>
          <w:szCs w:val="24"/>
        </w:rPr>
        <w:t xml:space="preserve"> (копия).</w:t>
      </w:r>
    </w:p>
    <w:p w14:paraId="680FBE65" w14:textId="6072C1CB" w:rsidR="006802DE" w:rsidRPr="00085C64" w:rsidRDefault="00EC4D92" w:rsidP="00F27D9E">
      <w:pPr>
        <w:numPr>
          <w:ilvl w:val="1"/>
          <w:numId w:val="15"/>
        </w:numPr>
        <w:tabs>
          <w:tab w:val="left" w:pos="10"/>
        </w:tabs>
        <w:spacing w:after="0" w:line="240" w:lineRule="auto"/>
        <w:ind w:left="10" w:right="30" w:firstLine="557"/>
        <w:rPr>
          <w:szCs w:val="24"/>
        </w:rPr>
      </w:pPr>
      <w:r w:rsidRPr="00085C64">
        <w:rPr>
          <w:szCs w:val="24"/>
        </w:rPr>
        <w:t>Уведомлени</w:t>
      </w:r>
      <w:r w:rsidR="0040615A" w:rsidRPr="00085C64">
        <w:rPr>
          <w:szCs w:val="24"/>
        </w:rPr>
        <w:t>е</w:t>
      </w:r>
      <w:r w:rsidRPr="00085C64">
        <w:rPr>
          <w:szCs w:val="24"/>
        </w:rPr>
        <w:t xml:space="preserve"> органа, выдавшего лицензию на осуществление частной охранной деятельности и</w:t>
      </w:r>
      <w:r w:rsidR="0021540E" w:rsidRPr="00085C64">
        <w:rPr>
          <w:szCs w:val="24"/>
        </w:rPr>
        <w:t xml:space="preserve"> </w:t>
      </w:r>
      <w:r w:rsidRPr="00085C64">
        <w:rPr>
          <w:szCs w:val="24"/>
        </w:rPr>
        <w:t xml:space="preserve">территориального органа федерального органа исполнительной власти, уполномоченного в сфере частной охранной деятельности по месту охраны имущества (объекта) о начале оказания охранных </w:t>
      </w:r>
      <w:r w:rsidR="00EF1213">
        <w:rPr>
          <w:szCs w:val="24"/>
        </w:rPr>
        <w:t>Услуг</w:t>
      </w:r>
      <w:r w:rsidRPr="00085C64">
        <w:rPr>
          <w:szCs w:val="24"/>
        </w:rPr>
        <w:t xml:space="preserve"> (принятии объекта под охрану) (копия или иной документ подтверждающий факт уведомления).</w:t>
      </w:r>
    </w:p>
    <w:p w14:paraId="3F081783" w14:textId="57C9C500" w:rsidR="006802DE" w:rsidRPr="00085C64" w:rsidRDefault="00635F82" w:rsidP="00F27D9E">
      <w:pPr>
        <w:numPr>
          <w:ilvl w:val="1"/>
          <w:numId w:val="15"/>
        </w:numPr>
        <w:tabs>
          <w:tab w:val="left" w:pos="10"/>
        </w:tabs>
        <w:spacing w:after="0" w:line="240" w:lineRule="auto"/>
        <w:ind w:left="10" w:right="30" w:firstLine="557"/>
        <w:rPr>
          <w:szCs w:val="24"/>
        </w:rPr>
      </w:pPr>
      <w:r w:rsidRPr="00085C64">
        <w:rPr>
          <w:szCs w:val="24"/>
        </w:rPr>
        <w:t>Договор</w:t>
      </w:r>
      <w:r w:rsidR="00EC4D92" w:rsidRPr="00085C64">
        <w:rPr>
          <w:szCs w:val="24"/>
        </w:rPr>
        <w:t xml:space="preserve"> на оказание охранных </w:t>
      </w:r>
      <w:r w:rsidR="00EF1213">
        <w:rPr>
          <w:szCs w:val="24"/>
        </w:rPr>
        <w:t>Услуг</w:t>
      </w:r>
      <w:r w:rsidR="00EC4D92" w:rsidRPr="00085C64">
        <w:rPr>
          <w:szCs w:val="24"/>
        </w:rPr>
        <w:t xml:space="preserve"> с приложениями (копия).</w:t>
      </w:r>
    </w:p>
    <w:p w14:paraId="347AC8DE" w14:textId="77777777" w:rsidR="006802DE" w:rsidRPr="00BC1F2C" w:rsidRDefault="00EC4D92" w:rsidP="00F27D9E">
      <w:pPr>
        <w:numPr>
          <w:ilvl w:val="1"/>
          <w:numId w:val="15"/>
        </w:numPr>
        <w:tabs>
          <w:tab w:val="left" w:pos="10"/>
        </w:tabs>
        <w:spacing w:after="0" w:line="240" w:lineRule="auto"/>
        <w:ind w:left="10" w:right="30" w:firstLine="557"/>
        <w:rPr>
          <w:szCs w:val="24"/>
        </w:rPr>
      </w:pPr>
      <w:r w:rsidRPr="00085C64">
        <w:rPr>
          <w:szCs w:val="24"/>
        </w:rPr>
        <w:t>Список номеров телефонов экстренных оперативных и коммунальных служб района (города).</w:t>
      </w:r>
    </w:p>
    <w:p w14:paraId="6578C30A" w14:textId="77777777" w:rsidR="006802DE" w:rsidRPr="007978CB" w:rsidRDefault="00EC4D92" w:rsidP="00F27D9E">
      <w:pPr>
        <w:numPr>
          <w:ilvl w:val="1"/>
          <w:numId w:val="15"/>
        </w:numPr>
        <w:tabs>
          <w:tab w:val="left" w:pos="10"/>
        </w:tabs>
        <w:spacing w:after="0" w:line="240" w:lineRule="auto"/>
        <w:ind w:left="10" w:right="30" w:firstLine="557"/>
        <w:rPr>
          <w:szCs w:val="24"/>
        </w:rPr>
      </w:pPr>
      <w:r w:rsidRPr="00F66605">
        <w:rPr>
          <w:szCs w:val="24"/>
        </w:rPr>
        <w:t>План-схема охраны о</w:t>
      </w:r>
      <w:r w:rsidRPr="007978CB">
        <w:rPr>
          <w:szCs w:val="24"/>
        </w:rPr>
        <w:t>бъекта (копия).</w:t>
      </w:r>
    </w:p>
    <w:p w14:paraId="64DF4107" w14:textId="647B6988"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 xml:space="preserve">Приказ охранной организации о выделении для охраны объекта оружия </w:t>
      </w:r>
      <w:r w:rsidR="00B7588E" w:rsidRPr="00F27D9E">
        <w:rPr>
          <w:szCs w:val="24"/>
        </w:rPr>
        <w:br/>
      </w:r>
      <w:r w:rsidRPr="00F27D9E">
        <w:rPr>
          <w:szCs w:val="24"/>
        </w:rPr>
        <w:t>и специальных средств с</w:t>
      </w:r>
      <w:r w:rsidR="0021540E" w:rsidRPr="00F27D9E">
        <w:rPr>
          <w:szCs w:val="24"/>
        </w:rPr>
        <w:t xml:space="preserve"> </w:t>
      </w:r>
      <w:r w:rsidRPr="00F27D9E">
        <w:rPr>
          <w:szCs w:val="24"/>
        </w:rPr>
        <w:t xml:space="preserve">указанием модели оружия, количества патронов к нему (в случае </w:t>
      </w:r>
      <w:r w:rsidR="00B7588E" w:rsidRPr="00F27D9E">
        <w:rPr>
          <w:szCs w:val="24"/>
        </w:rPr>
        <w:br/>
      </w:r>
      <w:r w:rsidRPr="00F27D9E">
        <w:rPr>
          <w:szCs w:val="24"/>
        </w:rPr>
        <w:t>если на объекте охраны имеется служебное оружие и специальные средства) (копия).</w:t>
      </w:r>
    </w:p>
    <w:p w14:paraId="63CEA70C"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Образцы форменной одежды для сотрудников охраны (на бумажном носителе).</w:t>
      </w:r>
    </w:p>
    <w:p w14:paraId="09EB5AB8" w14:textId="360A2A5B"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 xml:space="preserve">Разрешение на хранение и использование оружия и патронов к нему (копия) </w:t>
      </w:r>
      <w:r w:rsidR="00B7588E" w:rsidRPr="00F27D9E">
        <w:rPr>
          <w:szCs w:val="24"/>
        </w:rPr>
        <w:br/>
      </w:r>
      <w:r w:rsidRPr="00F27D9E">
        <w:rPr>
          <w:szCs w:val="24"/>
        </w:rPr>
        <w:t>с приложением</w:t>
      </w:r>
      <w:r w:rsidR="00CE5491" w:rsidRPr="00F27D9E">
        <w:rPr>
          <w:szCs w:val="24"/>
        </w:rPr>
        <w:t xml:space="preserve"> </w:t>
      </w:r>
      <w:r w:rsidRPr="00F27D9E">
        <w:rPr>
          <w:szCs w:val="24"/>
        </w:rPr>
        <w:t xml:space="preserve">списка номерного учета оружия с указанием вида, модели, калибра, серии, номера каждой единицы оружия, разрешенного к хранению и использованию (в случае оказания охранных </w:t>
      </w:r>
      <w:r w:rsidR="00EF1213">
        <w:rPr>
          <w:szCs w:val="24"/>
        </w:rPr>
        <w:t>Услуг</w:t>
      </w:r>
      <w:r w:rsidRPr="00F27D9E">
        <w:rPr>
          <w:szCs w:val="24"/>
        </w:rPr>
        <w:t xml:space="preserve"> с использованием оружия) (копия).</w:t>
      </w:r>
    </w:p>
    <w:p w14:paraId="2503F2C7"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График дежурств охранников на объекте (оригинал).</w:t>
      </w:r>
    </w:p>
    <w:p w14:paraId="23857D08"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Должностная инструкция частного охранника на объекте охраны (копия, заверенная</w:t>
      </w:r>
      <w:r w:rsidR="00CE5491" w:rsidRPr="00F27D9E">
        <w:rPr>
          <w:szCs w:val="24"/>
        </w:rPr>
        <w:t xml:space="preserve"> </w:t>
      </w:r>
      <w:r w:rsidRPr="00F27D9E">
        <w:rPr>
          <w:szCs w:val="24"/>
        </w:rPr>
        <w:t xml:space="preserve">Исполнителем). </w:t>
      </w:r>
    </w:p>
    <w:p w14:paraId="531A7359" w14:textId="77777777" w:rsidR="006802DE" w:rsidRPr="00F27D9E" w:rsidRDefault="006802DE" w:rsidP="00F27D9E">
      <w:pPr>
        <w:tabs>
          <w:tab w:val="left" w:pos="10"/>
        </w:tabs>
        <w:spacing w:after="0" w:line="240" w:lineRule="auto"/>
        <w:ind w:left="10" w:firstLine="557"/>
        <w:rPr>
          <w:szCs w:val="24"/>
        </w:rPr>
      </w:pPr>
    </w:p>
    <w:p w14:paraId="38C7F633" w14:textId="634B3EEF" w:rsidR="006802DE" w:rsidRPr="00F27D9E" w:rsidRDefault="00EC4D92" w:rsidP="00F27D9E">
      <w:pPr>
        <w:numPr>
          <w:ilvl w:val="0"/>
          <w:numId w:val="15"/>
        </w:numPr>
        <w:tabs>
          <w:tab w:val="left" w:pos="10"/>
          <w:tab w:val="left" w:pos="993"/>
        </w:tabs>
        <w:spacing w:after="0" w:line="240" w:lineRule="auto"/>
        <w:ind w:left="10" w:firstLine="557"/>
        <w:rPr>
          <w:szCs w:val="24"/>
        </w:rPr>
      </w:pPr>
      <w:r w:rsidRPr="00F27D9E">
        <w:rPr>
          <w:szCs w:val="24"/>
          <w:u w:val="single" w:color="000000"/>
        </w:rPr>
        <w:t>Служебная документация</w:t>
      </w:r>
      <w:r w:rsidR="004A7EBF">
        <w:rPr>
          <w:szCs w:val="24"/>
          <w:u w:val="single" w:color="000000"/>
        </w:rPr>
        <w:t xml:space="preserve">, формируемая </w:t>
      </w:r>
      <w:r w:rsidR="00F13179">
        <w:rPr>
          <w:szCs w:val="24"/>
          <w:u w:val="single" w:color="000000"/>
        </w:rPr>
        <w:t xml:space="preserve">и предоставляемая </w:t>
      </w:r>
      <w:r w:rsidR="004A7EBF">
        <w:rPr>
          <w:szCs w:val="24"/>
          <w:u w:val="single" w:color="000000"/>
        </w:rPr>
        <w:t>Исполнителем</w:t>
      </w:r>
    </w:p>
    <w:p w14:paraId="6A3CC656" w14:textId="2E3BA2FF" w:rsidR="006802DE" w:rsidRPr="00F27D9E" w:rsidRDefault="00EC4D92" w:rsidP="00085C64">
      <w:pPr>
        <w:numPr>
          <w:ilvl w:val="1"/>
          <w:numId w:val="15"/>
        </w:numPr>
        <w:tabs>
          <w:tab w:val="left" w:pos="10"/>
        </w:tabs>
        <w:spacing w:after="0" w:line="240" w:lineRule="auto"/>
        <w:ind w:left="10" w:right="30" w:firstLine="557"/>
        <w:rPr>
          <w:szCs w:val="24"/>
        </w:rPr>
      </w:pPr>
      <w:r w:rsidRPr="00F27D9E">
        <w:rPr>
          <w:szCs w:val="24"/>
        </w:rPr>
        <w:t>Опись имущества Исполнителя.</w:t>
      </w:r>
    </w:p>
    <w:p w14:paraId="3891B9D8" w14:textId="5F5CCD9A"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Опись имущества Заказчика, переданного Исполнителю</w:t>
      </w:r>
      <w:r w:rsidR="004871A0">
        <w:rPr>
          <w:szCs w:val="24"/>
        </w:rPr>
        <w:t xml:space="preserve"> </w:t>
      </w:r>
      <w:r w:rsidRPr="00F27D9E">
        <w:rPr>
          <w:szCs w:val="24"/>
        </w:rPr>
        <w:t>во временное</w:t>
      </w:r>
      <w:r w:rsidR="00CE5491" w:rsidRPr="00F27D9E">
        <w:rPr>
          <w:szCs w:val="24"/>
        </w:rPr>
        <w:t xml:space="preserve"> </w:t>
      </w:r>
      <w:r w:rsidRPr="00F27D9E">
        <w:rPr>
          <w:szCs w:val="24"/>
        </w:rPr>
        <w:t xml:space="preserve">пользование, подписанная </w:t>
      </w:r>
      <w:r w:rsidR="004871A0">
        <w:rPr>
          <w:szCs w:val="24"/>
        </w:rPr>
        <w:t>обеими Сторонами</w:t>
      </w:r>
      <w:r w:rsidRPr="00F27D9E">
        <w:rPr>
          <w:szCs w:val="24"/>
        </w:rPr>
        <w:t>.</w:t>
      </w:r>
    </w:p>
    <w:p w14:paraId="49935CD3"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Инструкция (инструкции) по правилам пользования техническими средствами охраны,</w:t>
      </w:r>
      <w:r w:rsidR="00CE5491" w:rsidRPr="00F27D9E">
        <w:rPr>
          <w:szCs w:val="24"/>
        </w:rPr>
        <w:t xml:space="preserve"> </w:t>
      </w:r>
      <w:r w:rsidRPr="00F27D9E">
        <w:rPr>
          <w:szCs w:val="24"/>
        </w:rPr>
        <w:t>установленными на объекте охраны.</w:t>
      </w:r>
    </w:p>
    <w:p w14:paraId="355CDDD3" w14:textId="777A2ED6"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 xml:space="preserve">Таблица позывных частной охранной организации при радиообмене на объекте </w:t>
      </w:r>
      <w:r w:rsidR="002642E4" w:rsidRPr="00F27D9E">
        <w:rPr>
          <w:szCs w:val="24"/>
        </w:rPr>
        <w:br/>
      </w:r>
      <w:r w:rsidRPr="00F27D9E">
        <w:rPr>
          <w:szCs w:val="24"/>
        </w:rPr>
        <w:t>(при наличии</w:t>
      </w:r>
      <w:r w:rsidR="00CE5491" w:rsidRPr="00F27D9E">
        <w:rPr>
          <w:szCs w:val="24"/>
        </w:rPr>
        <w:t xml:space="preserve"> </w:t>
      </w:r>
      <w:r w:rsidRPr="00F27D9E">
        <w:rPr>
          <w:szCs w:val="24"/>
        </w:rPr>
        <w:t>радиостанций).</w:t>
      </w:r>
    </w:p>
    <w:p w14:paraId="46B6B2F5" w14:textId="14E97CA0" w:rsidR="006802DE" w:rsidRPr="00F27D9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выдачи и приема служебного оружия и патронов к нему (при оказании охранных </w:t>
      </w:r>
      <w:r w:rsidR="00EF1213">
        <w:rPr>
          <w:szCs w:val="24"/>
        </w:rPr>
        <w:t>Услуг</w:t>
      </w:r>
      <w:r w:rsidR="00EC4D92" w:rsidRPr="00F27D9E">
        <w:rPr>
          <w:szCs w:val="24"/>
        </w:rPr>
        <w:t xml:space="preserve"> с</w:t>
      </w:r>
      <w:r w:rsidR="00CE5491" w:rsidRPr="00F27D9E">
        <w:rPr>
          <w:szCs w:val="24"/>
        </w:rPr>
        <w:t xml:space="preserve"> </w:t>
      </w:r>
      <w:r w:rsidR="00EC4D92" w:rsidRPr="00F27D9E">
        <w:rPr>
          <w:szCs w:val="24"/>
        </w:rPr>
        <w:t>использованием служебного оружия).</w:t>
      </w:r>
    </w:p>
    <w:p w14:paraId="69FC2988" w14:textId="3B6A3EF1" w:rsidR="006802DE" w:rsidRPr="00F27D9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приема и выдачи специальных средств (при оказании охранных </w:t>
      </w:r>
      <w:r w:rsidR="00EF1213">
        <w:rPr>
          <w:szCs w:val="24"/>
        </w:rPr>
        <w:t>Услуг</w:t>
      </w:r>
      <w:r w:rsidR="00EC4D92" w:rsidRPr="00F27D9E">
        <w:rPr>
          <w:szCs w:val="24"/>
        </w:rPr>
        <w:t xml:space="preserve"> </w:t>
      </w:r>
      <w:r w:rsidR="00B7588E" w:rsidRPr="00F27D9E">
        <w:rPr>
          <w:szCs w:val="24"/>
        </w:rPr>
        <w:br/>
      </w:r>
      <w:r w:rsidR="00EC4D92" w:rsidRPr="00F27D9E">
        <w:rPr>
          <w:szCs w:val="24"/>
        </w:rPr>
        <w:t>с использованием</w:t>
      </w:r>
      <w:r w:rsidR="00CE5491" w:rsidRPr="00F27D9E">
        <w:rPr>
          <w:szCs w:val="24"/>
        </w:rPr>
        <w:t xml:space="preserve"> </w:t>
      </w:r>
      <w:r w:rsidR="00EC4D92" w:rsidRPr="00F27D9E">
        <w:rPr>
          <w:szCs w:val="24"/>
        </w:rPr>
        <w:t>специальных средств).</w:t>
      </w:r>
    </w:p>
    <w:p w14:paraId="61EEABB9" w14:textId="18C03701" w:rsidR="006802DE" w:rsidRPr="00F27D9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приема и сдачи дежурства.</w:t>
      </w:r>
    </w:p>
    <w:p w14:paraId="1C3EC2FB" w14:textId="37888E4C" w:rsidR="006802DE" w:rsidRPr="00F27D9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приема и выдачи радиостанций (при наличии радиостанций).</w:t>
      </w:r>
    </w:p>
    <w:p w14:paraId="2ECAEACE" w14:textId="65AF1AFC" w:rsidR="006802DE" w:rsidRPr="00F27D9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учета проверок качества несения службы.</w:t>
      </w:r>
    </w:p>
    <w:p w14:paraId="399EAF96"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Рабочий журнал объекта охраны.</w:t>
      </w:r>
    </w:p>
    <w:p w14:paraId="17C2E3AA" w14:textId="1D1E436E" w:rsidR="006802DE" w:rsidRPr="00F27D9E" w:rsidRDefault="00310432" w:rsidP="00F27D9E">
      <w:pPr>
        <w:numPr>
          <w:ilvl w:val="1"/>
          <w:numId w:val="15"/>
        </w:numPr>
        <w:tabs>
          <w:tab w:val="left" w:pos="10"/>
        </w:tabs>
        <w:spacing w:after="0" w:line="240" w:lineRule="auto"/>
        <w:ind w:left="10" w:right="30" w:firstLine="557"/>
        <w:rPr>
          <w:szCs w:val="24"/>
        </w:rPr>
      </w:pPr>
      <w:r w:rsidRPr="00F27D9E">
        <w:rPr>
          <w:szCs w:val="24"/>
        </w:rPr>
        <w:t>Журнал учета</w:t>
      </w:r>
      <w:r w:rsidR="00EC4D92" w:rsidRPr="00F27D9E">
        <w:rPr>
          <w:szCs w:val="24"/>
        </w:rPr>
        <w:t xml:space="preserve"> посетителей и автотранспорта.</w:t>
      </w:r>
    </w:p>
    <w:p w14:paraId="2AA49FE4" w14:textId="77777777" w:rsidR="006802DE" w:rsidRPr="00F27D9E" w:rsidRDefault="00EC4D92" w:rsidP="00F27D9E">
      <w:pPr>
        <w:numPr>
          <w:ilvl w:val="1"/>
          <w:numId w:val="15"/>
        </w:numPr>
        <w:tabs>
          <w:tab w:val="left" w:pos="10"/>
        </w:tabs>
        <w:spacing w:after="0" w:line="240" w:lineRule="auto"/>
        <w:ind w:left="10" w:right="30" w:firstLine="557"/>
        <w:rPr>
          <w:szCs w:val="24"/>
        </w:rPr>
      </w:pPr>
      <w:r w:rsidRPr="00F27D9E">
        <w:rPr>
          <w:szCs w:val="24"/>
        </w:rPr>
        <w:t>Журнал учета результатов обхода (осмотра) объекта охраны (помещений, территории).</w:t>
      </w:r>
    </w:p>
    <w:p w14:paraId="0896AAF9" w14:textId="10A056F0" w:rsidR="006802DE" w:rsidRDefault="00307FA9" w:rsidP="00F27D9E">
      <w:pPr>
        <w:numPr>
          <w:ilvl w:val="1"/>
          <w:numId w:val="15"/>
        </w:numPr>
        <w:tabs>
          <w:tab w:val="left" w:pos="10"/>
        </w:tabs>
        <w:spacing w:after="0" w:line="240" w:lineRule="auto"/>
        <w:ind w:left="10" w:right="30" w:firstLine="557"/>
        <w:rPr>
          <w:szCs w:val="24"/>
        </w:rPr>
      </w:pPr>
      <w:r>
        <w:rPr>
          <w:szCs w:val="24"/>
        </w:rPr>
        <w:t>Журнал</w:t>
      </w:r>
      <w:r w:rsidR="00EC4D92" w:rsidRPr="00F27D9E">
        <w:rPr>
          <w:szCs w:val="24"/>
        </w:rPr>
        <w:t xml:space="preserve"> проверки работоспособности</w:t>
      </w:r>
      <w:r w:rsidR="00635F82" w:rsidRPr="00F27D9E">
        <w:rPr>
          <w:szCs w:val="24"/>
        </w:rPr>
        <w:t xml:space="preserve"> (приема-передачи)</w:t>
      </w:r>
      <w:r w:rsidR="00EC4D92" w:rsidRPr="00F27D9E">
        <w:rPr>
          <w:szCs w:val="24"/>
        </w:rPr>
        <w:t xml:space="preserve"> технических средств охраны</w:t>
      </w:r>
      <w:r w:rsidR="007410DD">
        <w:rPr>
          <w:szCs w:val="24"/>
        </w:rPr>
        <w:t xml:space="preserve"> (при наличии таких средств)</w:t>
      </w:r>
      <w:r w:rsidR="00EC4D92" w:rsidRPr="00F27D9E">
        <w:rPr>
          <w:szCs w:val="24"/>
        </w:rPr>
        <w:t>.</w:t>
      </w:r>
    </w:p>
    <w:p w14:paraId="7233F493" w14:textId="66500BDC" w:rsidR="002C2FE3" w:rsidRDefault="002C2FE3" w:rsidP="00F27D9E">
      <w:pPr>
        <w:numPr>
          <w:ilvl w:val="1"/>
          <w:numId w:val="15"/>
        </w:numPr>
        <w:tabs>
          <w:tab w:val="left" w:pos="10"/>
        </w:tabs>
        <w:spacing w:after="0" w:line="240" w:lineRule="auto"/>
        <w:ind w:left="10" w:right="30" w:firstLine="557"/>
        <w:rPr>
          <w:szCs w:val="24"/>
        </w:rPr>
      </w:pPr>
      <w:r>
        <w:rPr>
          <w:szCs w:val="24"/>
        </w:rPr>
        <w:t xml:space="preserve">Журнал учета сдачи под охрану и вскрытия помещений </w:t>
      </w:r>
      <w:r w:rsidRPr="00F27D9E">
        <w:rPr>
          <w:szCs w:val="24"/>
        </w:rPr>
        <w:t>(при их наличии)</w:t>
      </w:r>
      <w:r>
        <w:rPr>
          <w:szCs w:val="24"/>
        </w:rPr>
        <w:t>.</w:t>
      </w:r>
    </w:p>
    <w:p w14:paraId="27E3F63A" w14:textId="7F5D38A5" w:rsidR="002C2FE3" w:rsidRDefault="002C2FE3" w:rsidP="00F27D9E">
      <w:pPr>
        <w:numPr>
          <w:ilvl w:val="1"/>
          <w:numId w:val="15"/>
        </w:numPr>
        <w:tabs>
          <w:tab w:val="left" w:pos="10"/>
        </w:tabs>
        <w:spacing w:after="0" w:line="240" w:lineRule="auto"/>
        <w:ind w:left="10" w:right="30" w:firstLine="557"/>
        <w:rPr>
          <w:szCs w:val="24"/>
        </w:rPr>
      </w:pPr>
      <w:r>
        <w:rPr>
          <w:szCs w:val="24"/>
        </w:rPr>
        <w:t xml:space="preserve">Журнал </w:t>
      </w:r>
      <w:r w:rsidRPr="00F27D9E">
        <w:rPr>
          <w:szCs w:val="24"/>
        </w:rPr>
        <w:t xml:space="preserve">приема-передачи материальных ценностей под охрану </w:t>
      </w:r>
      <w:r>
        <w:rPr>
          <w:szCs w:val="24"/>
        </w:rPr>
        <w:t>(при необходимости).</w:t>
      </w:r>
    </w:p>
    <w:p w14:paraId="14D24A13" w14:textId="69BE6A9F" w:rsidR="002C2FE3" w:rsidRDefault="002C2FE3" w:rsidP="00EA3C60">
      <w:pPr>
        <w:tabs>
          <w:tab w:val="left" w:pos="10"/>
        </w:tabs>
        <w:spacing w:after="0" w:line="240" w:lineRule="auto"/>
        <w:ind w:left="567" w:right="30" w:firstLine="0"/>
        <w:rPr>
          <w:szCs w:val="24"/>
        </w:rPr>
      </w:pPr>
    </w:p>
    <w:p w14:paraId="0CB8676E" w14:textId="48F5634A" w:rsidR="002C2FE3" w:rsidRPr="00F27D9E" w:rsidRDefault="002C2FE3" w:rsidP="00EA3C60">
      <w:pPr>
        <w:pStyle w:val="a3"/>
        <w:tabs>
          <w:tab w:val="left" w:pos="0"/>
        </w:tabs>
        <w:spacing w:after="0" w:line="240" w:lineRule="auto"/>
        <w:ind w:left="1200" w:right="30" w:firstLine="0"/>
        <w:rPr>
          <w:szCs w:val="24"/>
        </w:rPr>
      </w:pPr>
    </w:p>
    <w:p w14:paraId="21AEB6B1" w14:textId="77777777" w:rsidR="007410DD" w:rsidRPr="00F27D9E" w:rsidRDefault="007410DD" w:rsidP="00EA3C60">
      <w:pPr>
        <w:tabs>
          <w:tab w:val="left" w:pos="10"/>
        </w:tabs>
        <w:spacing w:after="0" w:line="240" w:lineRule="auto"/>
        <w:ind w:left="567" w:right="30" w:firstLine="0"/>
        <w:rPr>
          <w:szCs w:val="24"/>
        </w:rPr>
      </w:pPr>
    </w:p>
    <w:p w14:paraId="0A1A722E" w14:textId="5799762D" w:rsidR="00310432" w:rsidRDefault="00310432" w:rsidP="00F27D9E">
      <w:pPr>
        <w:tabs>
          <w:tab w:val="left" w:pos="10"/>
        </w:tabs>
        <w:spacing w:after="0" w:line="240" w:lineRule="auto"/>
        <w:ind w:left="1200" w:right="30" w:firstLine="557"/>
        <w:rPr>
          <w:szCs w:val="24"/>
        </w:rPr>
      </w:pPr>
    </w:p>
    <w:p w14:paraId="355783D3" w14:textId="77777777" w:rsidR="000754F4" w:rsidRPr="00F27D9E" w:rsidRDefault="000754F4" w:rsidP="00F27D9E">
      <w:pPr>
        <w:tabs>
          <w:tab w:val="left" w:pos="10"/>
        </w:tabs>
        <w:spacing w:after="0" w:line="240" w:lineRule="auto"/>
        <w:ind w:left="1200" w:right="30" w:firstLine="557"/>
        <w:rPr>
          <w:szCs w:val="24"/>
        </w:rPr>
      </w:pPr>
    </w:p>
    <w:p w14:paraId="1729CE54" w14:textId="2D0DA48F" w:rsidR="006802DE" w:rsidRPr="00F27D9E" w:rsidRDefault="00EC4D92" w:rsidP="00F27D9E">
      <w:pPr>
        <w:numPr>
          <w:ilvl w:val="0"/>
          <w:numId w:val="16"/>
        </w:numPr>
        <w:tabs>
          <w:tab w:val="left" w:pos="10"/>
          <w:tab w:val="left" w:pos="993"/>
        </w:tabs>
        <w:spacing w:after="0" w:line="240" w:lineRule="auto"/>
        <w:ind w:left="10" w:right="30" w:firstLine="557"/>
        <w:rPr>
          <w:szCs w:val="24"/>
          <w:u w:val="single"/>
        </w:rPr>
      </w:pPr>
      <w:r w:rsidRPr="00F27D9E">
        <w:rPr>
          <w:szCs w:val="24"/>
          <w:u w:val="single"/>
        </w:rPr>
        <w:t>Документы, предоставляемые Заказчиком</w:t>
      </w:r>
    </w:p>
    <w:p w14:paraId="39DD2503" w14:textId="75F406D5" w:rsidR="006802DE" w:rsidRPr="00F27D9E" w:rsidRDefault="00EC4D92" w:rsidP="00085C64">
      <w:pPr>
        <w:numPr>
          <w:ilvl w:val="1"/>
          <w:numId w:val="16"/>
        </w:numPr>
        <w:tabs>
          <w:tab w:val="left" w:pos="10"/>
        </w:tabs>
        <w:spacing w:after="0" w:line="240" w:lineRule="auto"/>
        <w:ind w:left="10" w:right="30" w:firstLine="557"/>
        <w:rPr>
          <w:szCs w:val="24"/>
        </w:rPr>
      </w:pPr>
      <w:r w:rsidRPr="00F27D9E">
        <w:rPr>
          <w:szCs w:val="24"/>
        </w:rPr>
        <w:t xml:space="preserve">Копии заверенных Заказчиком документов, подтверждающих его право владения </w:t>
      </w:r>
      <w:r w:rsidR="002642E4" w:rsidRPr="00F27D9E">
        <w:rPr>
          <w:szCs w:val="24"/>
        </w:rPr>
        <w:br/>
      </w:r>
      <w:r w:rsidRPr="00F27D9E">
        <w:rPr>
          <w:szCs w:val="24"/>
        </w:rPr>
        <w:t>или</w:t>
      </w:r>
      <w:r w:rsidR="00CE5491" w:rsidRPr="00F27D9E">
        <w:rPr>
          <w:szCs w:val="24"/>
        </w:rPr>
        <w:t xml:space="preserve"> </w:t>
      </w:r>
      <w:r w:rsidRPr="00F27D9E">
        <w:rPr>
          <w:szCs w:val="24"/>
        </w:rPr>
        <w:t>пользования имуществом, подлежащим охране.</w:t>
      </w:r>
    </w:p>
    <w:p w14:paraId="73E1BC47" w14:textId="1034EE1D" w:rsidR="006802DE" w:rsidRPr="00F27D9E" w:rsidRDefault="00DA7562" w:rsidP="00F27D9E">
      <w:pPr>
        <w:numPr>
          <w:ilvl w:val="1"/>
          <w:numId w:val="16"/>
        </w:numPr>
        <w:tabs>
          <w:tab w:val="left" w:pos="10"/>
        </w:tabs>
        <w:spacing w:after="0" w:line="240" w:lineRule="auto"/>
        <w:ind w:left="10" w:right="30" w:firstLine="557"/>
        <w:rPr>
          <w:szCs w:val="24"/>
        </w:rPr>
      </w:pPr>
      <w:r>
        <w:rPr>
          <w:szCs w:val="24"/>
        </w:rPr>
        <w:t>Пункты п</w:t>
      </w:r>
      <w:r w:rsidR="00EC4D92" w:rsidRPr="00F27D9E">
        <w:rPr>
          <w:szCs w:val="24"/>
        </w:rPr>
        <w:t>оложени</w:t>
      </w:r>
      <w:r>
        <w:rPr>
          <w:szCs w:val="24"/>
        </w:rPr>
        <w:t>я</w:t>
      </w:r>
      <w:r w:rsidR="00EC4D92" w:rsidRPr="00F27D9E">
        <w:rPr>
          <w:szCs w:val="24"/>
        </w:rPr>
        <w:t xml:space="preserve"> </w:t>
      </w:r>
      <w:r w:rsidR="00635F82" w:rsidRPr="00F27D9E">
        <w:rPr>
          <w:szCs w:val="24"/>
        </w:rPr>
        <w:t>о</w:t>
      </w:r>
      <w:r w:rsidR="00EC4D92" w:rsidRPr="00F27D9E">
        <w:rPr>
          <w:szCs w:val="24"/>
        </w:rPr>
        <w:t xml:space="preserve"> </w:t>
      </w:r>
      <w:r w:rsidR="00635F82" w:rsidRPr="00F27D9E">
        <w:rPr>
          <w:szCs w:val="24"/>
        </w:rPr>
        <w:t>пропускном и</w:t>
      </w:r>
      <w:r w:rsidR="00EC4D92" w:rsidRPr="00F27D9E">
        <w:rPr>
          <w:szCs w:val="24"/>
        </w:rPr>
        <w:t xml:space="preserve"> </w:t>
      </w:r>
      <w:proofErr w:type="spellStart"/>
      <w:r w:rsidR="00EC4D92" w:rsidRPr="00F27D9E">
        <w:rPr>
          <w:szCs w:val="24"/>
        </w:rPr>
        <w:t>внутриобъектово</w:t>
      </w:r>
      <w:r w:rsidR="00635F82" w:rsidRPr="00F27D9E">
        <w:rPr>
          <w:szCs w:val="24"/>
        </w:rPr>
        <w:t>м</w:t>
      </w:r>
      <w:proofErr w:type="spellEnd"/>
      <w:r w:rsidR="00EC4D92" w:rsidRPr="00F27D9E">
        <w:rPr>
          <w:szCs w:val="24"/>
        </w:rPr>
        <w:t xml:space="preserve"> режим</w:t>
      </w:r>
      <w:r w:rsidR="00635F82" w:rsidRPr="00F27D9E">
        <w:rPr>
          <w:szCs w:val="24"/>
        </w:rPr>
        <w:t>ах</w:t>
      </w:r>
      <w:r w:rsidR="00EC4D92" w:rsidRPr="00F27D9E">
        <w:rPr>
          <w:szCs w:val="24"/>
        </w:rPr>
        <w:t xml:space="preserve"> </w:t>
      </w:r>
      <w:r>
        <w:rPr>
          <w:szCs w:val="24"/>
        </w:rPr>
        <w:t xml:space="preserve">в части, касающейся </w:t>
      </w:r>
      <w:r w:rsidR="00EC4D92" w:rsidRPr="00F27D9E">
        <w:rPr>
          <w:szCs w:val="24"/>
        </w:rPr>
        <w:t>объект</w:t>
      </w:r>
      <w:r>
        <w:rPr>
          <w:szCs w:val="24"/>
        </w:rPr>
        <w:t>а</w:t>
      </w:r>
      <w:r w:rsidR="00CE5491" w:rsidRPr="00F27D9E">
        <w:rPr>
          <w:szCs w:val="24"/>
        </w:rPr>
        <w:t xml:space="preserve"> </w:t>
      </w:r>
      <w:r w:rsidR="00EC4D92" w:rsidRPr="00F27D9E">
        <w:rPr>
          <w:szCs w:val="24"/>
        </w:rPr>
        <w:t>охраны.</w:t>
      </w:r>
    </w:p>
    <w:p w14:paraId="3600E7FB" w14:textId="2C4A15AF" w:rsidR="006802DE" w:rsidRPr="00F27D9E" w:rsidRDefault="00EC4D92" w:rsidP="00F27D9E">
      <w:pPr>
        <w:pStyle w:val="a3"/>
        <w:numPr>
          <w:ilvl w:val="1"/>
          <w:numId w:val="16"/>
        </w:numPr>
        <w:tabs>
          <w:tab w:val="left" w:pos="10"/>
        </w:tabs>
        <w:spacing w:after="0" w:line="240" w:lineRule="auto"/>
        <w:ind w:left="0" w:right="30" w:firstLine="557"/>
        <w:rPr>
          <w:szCs w:val="24"/>
        </w:rPr>
      </w:pPr>
      <w:r w:rsidRPr="00F27D9E">
        <w:rPr>
          <w:szCs w:val="24"/>
        </w:rPr>
        <w:t>Образцы пропусков на вход (выход) лиц, въезд (выезд) транспортных средств, материальных</w:t>
      </w:r>
      <w:r w:rsidR="00CE5491" w:rsidRPr="00F27D9E">
        <w:rPr>
          <w:szCs w:val="24"/>
        </w:rPr>
        <w:t xml:space="preserve"> </w:t>
      </w:r>
      <w:r w:rsidRPr="00F27D9E">
        <w:rPr>
          <w:szCs w:val="24"/>
        </w:rPr>
        <w:t>пропусков на внос (ввоз), вынос (вывоз) имущества на объект охраны (с объекта охраны) и подписей ответственных лиц</w:t>
      </w:r>
      <w:r w:rsidR="00DA7562">
        <w:rPr>
          <w:szCs w:val="24"/>
        </w:rPr>
        <w:t xml:space="preserve"> (при необходимости, на решение Заказчика)</w:t>
      </w:r>
      <w:r w:rsidRPr="00F27D9E">
        <w:rPr>
          <w:szCs w:val="24"/>
        </w:rPr>
        <w:t>.</w:t>
      </w:r>
    </w:p>
    <w:p w14:paraId="5BD04925" w14:textId="4B777BCB" w:rsidR="006802DE" w:rsidRPr="00F27D9E" w:rsidRDefault="00EC4D92" w:rsidP="00F27D9E">
      <w:pPr>
        <w:pStyle w:val="a3"/>
        <w:numPr>
          <w:ilvl w:val="1"/>
          <w:numId w:val="16"/>
        </w:numPr>
        <w:tabs>
          <w:tab w:val="left" w:pos="10"/>
        </w:tabs>
        <w:spacing w:after="0" w:line="240" w:lineRule="auto"/>
        <w:ind w:left="0" w:right="30" w:firstLine="557"/>
        <w:rPr>
          <w:szCs w:val="24"/>
        </w:rPr>
      </w:pPr>
      <w:r w:rsidRPr="00F27D9E">
        <w:rPr>
          <w:szCs w:val="24"/>
        </w:rPr>
        <w:t>Образцы заявок для оформления пропусков на объект охраны</w:t>
      </w:r>
      <w:r w:rsidR="00C24EC9">
        <w:rPr>
          <w:szCs w:val="24"/>
        </w:rPr>
        <w:t xml:space="preserve"> (при необходимости, на решение Заказчика)</w:t>
      </w:r>
      <w:r w:rsidRPr="00F27D9E">
        <w:rPr>
          <w:szCs w:val="24"/>
        </w:rPr>
        <w:t>.</w:t>
      </w:r>
    </w:p>
    <w:p w14:paraId="6092FCC9" w14:textId="1492AF24" w:rsidR="006802DE" w:rsidRPr="00F27D9E" w:rsidRDefault="00EC4D92" w:rsidP="00F27D9E">
      <w:pPr>
        <w:pStyle w:val="a3"/>
        <w:numPr>
          <w:ilvl w:val="1"/>
          <w:numId w:val="16"/>
        </w:numPr>
        <w:tabs>
          <w:tab w:val="left" w:pos="10"/>
        </w:tabs>
        <w:spacing w:after="0" w:line="240" w:lineRule="auto"/>
        <w:ind w:left="0" w:right="30" w:firstLine="557"/>
        <w:rPr>
          <w:szCs w:val="24"/>
        </w:rPr>
      </w:pPr>
      <w:r w:rsidRPr="00F27D9E">
        <w:rPr>
          <w:szCs w:val="24"/>
        </w:rPr>
        <w:t>Списки лиц, которым разрешен вход на объект охраны</w:t>
      </w:r>
      <w:r w:rsidR="00A80FE7">
        <w:rPr>
          <w:szCs w:val="24"/>
        </w:rPr>
        <w:t xml:space="preserve"> (при необходимости, </w:t>
      </w:r>
      <w:r w:rsidR="00A80FE7">
        <w:rPr>
          <w:szCs w:val="24"/>
        </w:rPr>
        <w:br/>
        <w:t>на решение Заказчика)</w:t>
      </w:r>
      <w:r w:rsidRPr="00F27D9E">
        <w:rPr>
          <w:szCs w:val="24"/>
        </w:rPr>
        <w:t>.</w:t>
      </w:r>
    </w:p>
    <w:p w14:paraId="39CDD266" w14:textId="1A35A7EB" w:rsidR="006802DE" w:rsidRDefault="00EC4D92" w:rsidP="00F27D9E">
      <w:pPr>
        <w:pStyle w:val="a3"/>
        <w:numPr>
          <w:ilvl w:val="1"/>
          <w:numId w:val="16"/>
        </w:numPr>
        <w:tabs>
          <w:tab w:val="left" w:pos="10"/>
        </w:tabs>
        <w:spacing w:after="0" w:line="240" w:lineRule="auto"/>
        <w:ind w:left="0" w:right="30" w:firstLine="557"/>
        <w:rPr>
          <w:szCs w:val="24"/>
        </w:rPr>
      </w:pPr>
      <w:r w:rsidRPr="00F27D9E">
        <w:rPr>
          <w:szCs w:val="24"/>
        </w:rPr>
        <w:t>Список лиц, ответственных за сдачу под охрану и вскрытие помещений объекта охраны</w:t>
      </w:r>
      <w:r w:rsidR="008C71DC">
        <w:rPr>
          <w:szCs w:val="24"/>
        </w:rPr>
        <w:t xml:space="preserve"> (при необходимости, на решение Заказчика)</w:t>
      </w:r>
      <w:r w:rsidRPr="00F27D9E">
        <w:rPr>
          <w:szCs w:val="24"/>
        </w:rPr>
        <w:t>.</w:t>
      </w:r>
    </w:p>
    <w:p w14:paraId="7E1447ED" w14:textId="2DCA3EAE" w:rsidR="003E2B6C" w:rsidRDefault="003E2B6C" w:rsidP="00F27D9E">
      <w:pPr>
        <w:pStyle w:val="a3"/>
        <w:numPr>
          <w:ilvl w:val="1"/>
          <w:numId w:val="16"/>
        </w:numPr>
        <w:tabs>
          <w:tab w:val="left" w:pos="10"/>
        </w:tabs>
        <w:spacing w:after="0" w:line="240" w:lineRule="auto"/>
        <w:ind w:left="0" w:right="30" w:firstLine="557"/>
        <w:rPr>
          <w:szCs w:val="24"/>
        </w:rPr>
      </w:pPr>
      <w:r w:rsidRPr="00BC1F2C">
        <w:rPr>
          <w:szCs w:val="24"/>
        </w:rPr>
        <w:t>Списки автомобилей с указанием их регистрационных знаков (номеров), которым разрешен</w:t>
      </w:r>
      <w:r w:rsidRPr="007978CB">
        <w:rPr>
          <w:szCs w:val="24"/>
        </w:rPr>
        <w:t xml:space="preserve"> въезд на объект</w:t>
      </w:r>
      <w:r>
        <w:rPr>
          <w:szCs w:val="24"/>
        </w:rPr>
        <w:t xml:space="preserve"> (при необходимости, на решение Заказчика)</w:t>
      </w:r>
      <w:r w:rsidRPr="007978CB">
        <w:rPr>
          <w:szCs w:val="24"/>
        </w:rPr>
        <w:t>.</w:t>
      </w:r>
    </w:p>
    <w:p w14:paraId="42D37779" w14:textId="56E6FB2D" w:rsidR="003E2B6C" w:rsidRPr="00F27D9E" w:rsidRDefault="003E2B6C" w:rsidP="00F27D9E">
      <w:pPr>
        <w:pStyle w:val="a3"/>
        <w:numPr>
          <w:ilvl w:val="1"/>
          <w:numId w:val="16"/>
        </w:numPr>
        <w:tabs>
          <w:tab w:val="left" w:pos="10"/>
        </w:tabs>
        <w:spacing w:after="0" w:line="240" w:lineRule="auto"/>
        <w:ind w:left="0" w:right="30" w:firstLine="557"/>
        <w:rPr>
          <w:szCs w:val="24"/>
        </w:rPr>
      </w:pPr>
      <w:r>
        <w:rPr>
          <w:szCs w:val="24"/>
        </w:rPr>
        <w:t>Копия д</w:t>
      </w:r>
      <w:r w:rsidRPr="00F27D9E">
        <w:rPr>
          <w:szCs w:val="24"/>
        </w:rPr>
        <w:t>оговор</w:t>
      </w:r>
      <w:r>
        <w:rPr>
          <w:szCs w:val="24"/>
        </w:rPr>
        <w:t>а</w:t>
      </w:r>
      <w:r w:rsidRPr="00F27D9E">
        <w:rPr>
          <w:szCs w:val="24"/>
        </w:rPr>
        <w:t>, заключенн</w:t>
      </w:r>
      <w:r>
        <w:rPr>
          <w:szCs w:val="24"/>
        </w:rPr>
        <w:t>ого</w:t>
      </w:r>
      <w:r w:rsidRPr="00F27D9E">
        <w:rPr>
          <w:szCs w:val="24"/>
        </w:rPr>
        <w:t xml:space="preserve"> </w:t>
      </w:r>
      <w:r>
        <w:rPr>
          <w:szCs w:val="24"/>
        </w:rPr>
        <w:t xml:space="preserve">Заказчиком </w:t>
      </w:r>
      <w:r w:rsidRPr="00F27D9E">
        <w:rPr>
          <w:szCs w:val="24"/>
        </w:rPr>
        <w:t xml:space="preserve">на оказание охранных </w:t>
      </w:r>
      <w:r w:rsidR="00EF1213">
        <w:rPr>
          <w:szCs w:val="24"/>
        </w:rPr>
        <w:t>Услуг</w:t>
      </w:r>
      <w:r w:rsidRPr="00F27D9E">
        <w:rPr>
          <w:szCs w:val="24"/>
        </w:rPr>
        <w:t xml:space="preserve"> путем реагирования мобильными нарядами на поступающие с объекта охраны «тревожные» сообщения </w:t>
      </w:r>
      <w:r>
        <w:rPr>
          <w:szCs w:val="24"/>
        </w:rPr>
        <w:t>(при необходимости, на решение Заказчика).</w:t>
      </w:r>
    </w:p>
    <w:p w14:paraId="6901553F" w14:textId="4575ED26" w:rsidR="00304F22" w:rsidRPr="003E2B6C" w:rsidRDefault="00310432" w:rsidP="003E2B6C">
      <w:pPr>
        <w:tabs>
          <w:tab w:val="left" w:pos="10"/>
        </w:tabs>
        <w:spacing w:after="0" w:line="240" w:lineRule="auto"/>
        <w:ind w:left="0" w:right="30" w:firstLine="557"/>
        <w:rPr>
          <w:szCs w:val="24"/>
        </w:rPr>
      </w:pPr>
      <w:r w:rsidRPr="00F27D9E">
        <w:rPr>
          <w:szCs w:val="24"/>
        </w:rPr>
        <w:t>3.9</w:t>
      </w:r>
      <w:r w:rsidRPr="00BC1F2C">
        <w:rPr>
          <w:szCs w:val="24"/>
        </w:rPr>
        <w:t xml:space="preserve"> </w:t>
      </w:r>
      <w:r w:rsidR="00BC1F2C">
        <w:rPr>
          <w:szCs w:val="24"/>
        </w:rPr>
        <w:t xml:space="preserve">      </w:t>
      </w:r>
      <w:r w:rsidR="003E2B6C">
        <w:rPr>
          <w:szCs w:val="24"/>
        </w:rPr>
        <w:t>Копия д</w:t>
      </w:r>
      <w:r w:rsidR="003E2B6C" w:rsidRPr="00F27D9E">
        <w:rPr>
          <w:szCs w:val="24"/>
        </w:rPr>
        <w:t>оговор</w:t>
      </w:r>
      <w:r w:rsidR="003E2B6C">
        <w:rPr>
          <w:szCs w:val="24"/>
        </w:rPr>
        <w:t>а</w:t>
      </w:r>
      <w:r w:rsidR="003E2B6C" w:rsidRPr="00F27D9E">
        <w:rPr>
          <w:szCs w:val="24"/>
        </w:rPr>
        <w:t>, заключенн</w:t>
      </w:r>
      <w:r w:rsidR="003E2B6C">
        <w:rPr>
          <w:szCs w:val="24"/>
        </w:rPr>
        <w:t>ого</w:t>
      </w:r>
      <w:r w:rsidR="003E2B6C" w:rsidRPr="00F27D9E">
        <w:rPr>
          <w:szCs w:val="24"/>
        </w:rPr>
        <w:t xml:space="preserve"> </w:t>
      </w:r>
      <w:r w:rsidR="003E2B6C">
        <w:rPr>
          <w:szCs w:val="24"/>
        </w:rPr>
        <w:t>Заказчиком</w:t>
      </w:r>
      <w:r w:rsidR="003E2B6C" w:rsidRPr="00F27D9E">
        <w:rPr>
          <w:szCs w:val="24"/>
        </w:rPr>
        <w:t xml:space="preserve"> на техническое обслуживание </w:t>
      </w:r>
      <w:r w:rsidR="003E2B6C">
        <w:rPr>
          <w:szCs w:val="24"/>
        </w:rPr>
        <w:t xml:space="preserve">средств охранно-пожарной сигнализации, средств охранного телевидения и систем контроля </w:t>
      </w:r>
      <w:r w:rsidR="003E2B6C">
        <w:rPr>
          <w:szCs w:val="24"/>
        </w:rPr>
        <w:br/>
        <w:t>и управления доступом (при необходимости, на решение Заказчика).</w:t>
      </w:r>
    </w:p>
    <w:p w14:paraId="77889B9B" w14:textId="77777777" w:rsidR="00304F22" w:rsidRDefault="00304F22" w:rsidP="00085C64">
      <w:pPr>
        <w:tabs>
          <w:tab w:val="left" w:pos="10"/>
        </w:tabs>
        <w:spacing w:after="0" w:line="240" w:lineRule="auto"/>
        <w:ind w:left="10" w:right="30" w:firstLine="557"/>
        <w:rPr>
          <w:szCs w:val="24"/>
        </w:rPr>
      </w:pPr>
    </w:p>
    <w:p w14:paraId="6C750A4D" w14:textId="28EF186B" w:rsidR="006802DE" w:rsidRPr="00F27D9E" w:rsidRDefault="00EC4D92" w:rsidP="00085C64">
      <w:pPr>
        <w:tabs>
          <w:tab w:val="left" w:pos="10"/>
        </w:tabs>
        <w:spacing w:after="0" w:line="240" w:lineRule="auto"/>
        <w:ind w:left="10" w:right="30" w:firstLine="557"/>
        <w:rPr>
          <w:szCs w:val="24"/>
        </w:rPr>
      </w:pPr>
      <w:r w:rsidRPr="00F27D9E">
        <w:rPr>
          <w:szCs w:val="24"/>
        </w:rPr>
        <w:t>Примечания:</w:t>
      </w:r>
    </w:p>
    <w:p w14:paraId="1B67C733" w14:textId="77777777" w:rsidR="006802DE" w:rsidRPr="00F27D9E" w:rsidRDefault="00EC4D92" w:rsidP="00F27D9E">
      <w:pPr>
        <w:numPr>
          <w:ilvl w:val="0"/>
          <w:numId w:val="17"/>
        </w:numPr>
        <w:tabs>
          <w:tab w:val="left" w:pos="10"/>
        </w:tabs>
        <w:spacing w:after="0" w:line="240" w:lineRule="auto"/>
        <w:ind w:left="10" w:right="30" w:firstLine="557"/>
        <w:rPr>
          <w:szCs w:val="24"/>
        </w:rPr>
      </w:pPr>
      <w:r w:rsidRPr="00F27D9E">
        <w:rPr>
          <w:szCs w:val="24"/>
        </w:rPr>
        <w:t>Документы наблюдательного дела являются обязательными.</w:t>
      </w:r>
    </w:p>
    <w:p w14:paraId="7751C1CC" w14:textId="4C1CA3FC" w:rsidR="006802DE" w:rsidRDefault="00EC4D92" w:rsidP="00F27D9E">
      <w:pPr>
        <w:numPr>
          <w:ilvl w:val="0"/>
          <w:numId w:val="17"/>
        </w:numPr>
        <w:tabs>
          <w:tab w:val="left" w:pos="10"/>
        </w:tabs>
        <w:spacing w:after="0" w:line="240" w:lineRule="auto"/>
        <w:ind w:left="10" w:right="30" w:firstLine="557"/>
        <w:rPr>
          <w:szCs w:val="24"/>
        </w:rPr>
      </w:pPr>
      <w:r w:rsidRPr="00F27D9E">
        <w:rPr>
          <w:szCs w:val="24"/>
        </w:rPr>
        <w:t>Служебная документация объекта охраны может быть дополнена или сокращена</w:t>
      </w:r>
      <w:r w:rsidR="005823CA" w:rsidRPr="00F27D9E">
        <w:rPr>
          <w:szCs w:val="24"/>
        </w:rPr>
        <w:t xml:space="preserve"> по согласованию с Заказчиком</w:t>
      </w:r>
      <w:r w:rsidRPr="00F27D9E">
        <w:rPr>
          <w:szCs w:val="24"/>
        </w:rPr>
        <w:t xml:space="preserve"> в зависимости от</w:t>
      </w:r>
      <w:r w:rsidR="00CE5491" w:rsidRPr="00F27D9E">
        <w:rPr>
          <w:szCs w:val="24"/>
        </w:rPr>
        <w:t xml:space="preserve"> </w:t>
      </w:r>
      <w:r w:rsidRPr="00F27D9E">
        <w:rPr>
          <w:szCs w:val="24"/>
        </w:rPr>
        <w:t xml:space="preserve">особенностей охраны объекта охраны </w:t>
      </w:r>
      <w:r w:rsidR="00B7588E" w:rsidRPr="00F27D9E">
        <w:rPr>
          <w:szCs w:val="24"/>
        </w:rPr>
        <w:br/>
      </w:r>
      <w:r w:rsidRPr="00F27D9E">
        <w:rPr>
          <w:szCs w:val="24"/>
        </w:rPr>
        <w:t>и требований Заказчика.</w:t>
      </w:r>
    </w:p>
    <w:p w14:paraId="4EB8FD45" w14:textId="42B1AE07" w:rsidR="00F2621E" w:rsidRDefault="00E447CA" w:rsidP="00EA3C60">
      <w:pPr>
        <w:numPr>
          <w:ilvl w:val="0"/>
          <w:numId w:val="17"/>
        </w:numPr>
        <w:tabs>
          <w:tab w:val="left" w:pos="10"/>
        </w:tabs>
        <w:spacing w:after="0" w:line="240" w:lineRule="auto"/>
        <w:ind w:left="0" w:right="30" w:firstLine="567"/>
        <w:rPr>
          <w:szCs w:val="24"/>
        </w:rPr>
      </w:pPr>
      <w:r>
        <w:rPr>
          <w:szCs w:val="24"/>
        </w:rPr>
        <w:t>Страницы журналов, указанных в пунктах 2.5-2.15 приложения 1 к Техническому заданию (далее – Журналы), должны быть</w:t>
      </w:r>
      <w:r w:rsidRPr="00E447CA">
        <w:rPr>
          <w:szCs w:val="24"/>
        </w:rPr>
        <w:t xml:space="preserve"> пронумерованы, прошнурованы и скреплены печатью </w:t>
      </w:r>
      <w:r>
        <w:rPr>
          <w:szCs w:val="24"/>
        </w:rPr>
        <w:t xml:space="preserve">Исполнителя. На каждой странице Журналов </w:t>
      </w:r>
      <w:r w:rsidR="00E95F9D">
        <w:rPr>
          <w:szCs w:val="24"/>
        </w:rPr>
        <w:t xml:space="preserve">Заказчиком </w:t>
      </w:r>
      <w:r>
        <w:rPr>
          <w:szCs w:val="24"/>
        </w:rPr>
        <w:t>проставл</w:t>
      </w:r>
      <w:r w:rsidR="00E95F9D">
        <w:rPr>
          <w:szCs w:val="24"/>
        </w:rPr>
        <w:t>яются</w:t>
      </w:r>
      <w:r>
        <w:rPr>
          <w:szCs w:val="24"/>
        </w:rPr>
        <w:t xml:space="preserve"> штампы, указывающие принадлежность Журналов к Объекту.  </w:t>
      </w:r>
    </w:p>
    <w:p w14:paraId="652124D8" w14:textId="77777777" w:rsidR="00A920E6" w:rsidRDefault="00A920E6" w:rsidP="00EA3C60">
      <w:pPr>
        <w:numPr>
          <w:ilvl w:val="0"/>
          <w:numId w:val="17"/>
        </w:numPr>
        <w:tabs>
          <w:tab w:val="left" w:pos="10"/>
        </w:tabs>
        <w:spacing w:after="0" w:line="240" w:lineRule="auto"/>
        <w:ind w:left="0" w:right="30" w:firstLine="567"/>
        <w:rPr>
          <w:szCs w:val="24"/>
        </w:rPr>
      </w:pPr>
      <w:r>
        <w:rPr>
          <w:szCs w:val="24"/>
        </w:rPr>
        <w:t>Журналы передаются Исполнителем Заказчику в случаях:</w:t>
      </w:r>
    </w:p>
    <w:p w14:paraId="0C7CF25B" w14:textId="1844C869" w:rsidR="00A920E6" w:rsidRDefault="00A920E6" w:rsidP="00EA3C60">
      <w:pPr>
        <w:pStyle w:val="a3"/>
        <w:numPr>
          <w:ilvl w:val="1"/>
          <w:numId w:val="70"/>
        </w:numPr>
        <w:tabs>
          <w:tab w:val="left" w:pos="10"/>
        </w:tabs>
        <w:spacing w:after="0" w:line="240" w:lineRule="auto"/>
        <w:ind w:left="0" w:right="30" w:firstLine="567"/>
        <w:rPr>
          <w:szCs w:val="24"/>
        </w:rPr>
      </w:pPr>
      <w:r>
        <w:rPr>
          <w:szCs w:val="24"/>
        </w:rPr>
        <w:t>по истечени</w:t>
      </w:r>
      <w:r w:rsidR="00EB6152">
        <w:rPr>
          <w:szCs w:val="24"/>
        </w:rPr>
        <w:t>и</w:t>
      </w:r>
      <w:r>
        <w:rPr>
          <w:szCs w:val="24"/>
        </w:rPr>
        <w:t xml:space="preserve"> срока действия Договора;</w:t>
      </w:r>
    </w:p>
    <w:p w14:paraId="356E218E" w14:textId="4C889F5F" w:rsidR="00F2621E" w:rsidRPr="00BB384D" w:rsidRDefault="00A920E6" w:rsidP="00EA3C60">
      <w:pPr>
        <w:pStyle w:val="a3"/>
        <w:numPr>
          <w:ilvl w:val="1"/>
          <w:numId w:val="70"/>
        </w:numPr>
        <w:tabs>
          <w:tab w:val="left" w:pos="10"/>
        </w:tabs>
        <w:spacing w:after="0" w:line="240" w:lineRule="auto"/>
        <w:ind w:left="0" w:right="30" w:firstLine="567"/>
        <w:rPr>
          <w:szCs w:val="24"/>
        </w:rPr>
      </w:pPr>
      <w:r>
        <w:rPr>
          <w:szCs w:val="24"/>
        </w:rPr>
        <w:t xml:space="preserve">по </w:t>
      </w:r>
      <w:r w:rsidR="00807250">
        <w:rPr>
          <w:szCs w:val="24"/>
        </w:rPr>
        <w:t>завершении</w:t>
      </w:r>
      <w:r>
        <w:rPr>
          <w:szCs w:val="24"/>
        </w:rPr>
        <w:t xml:space="preserve"> Журналов.  </w:t>
      </w:r>
      <w:r w:rsidR="00F2621E" w:rsidRPr="00BB384D">
        <w:rPr>
          <w:szCs w:val="24"/>
        </w:rPr>
        <w:t xml:space="preserve"> </w:t>
      </w:r>
    </w:p>
    <w:p w14:paraId="168499E3" w14:textId="77777777" w:rsidR="006802DE" w:rsidRPr="00F27D9E" w:rsidRDefault="00EC4D92" w:rsidP="00F27D9E">
      <w:pPr>
        <w:numPr>
          <w:ilvl w:val="0"/>
          <w:numId w:val="17"/>
        </w:numPr>
        <w:tabs>
          <w:tab w:val="left" w:pos="10"/>
        </w:tabs>
        <w:spacing w:after="0" w:line="240" w:lineRule="auto"/>
        <w:ind w:left="10" w:right="30" w:firstLine="557"/>
        <w:rPr>
          <w:szCs w:val="24"/>
        </w:rPr>
      </w:pPr>
      <w:r w:rsidRPr="00F27D9E">
        <w:rPr>
          <w:szCs w:val="24"/>
        </w:rPr>
        <w:t>Документы наблюдательного дела и служебная документация должны храниться на посту охраны</w:t>
      </w:r>
      <w:r w:rsidR="00CE5491" w:rsidRPr="00F27D9E">
        <w:rPr>
          <w:szCs w:val="24"/>
        </w:rPr>
        <w:t xml:space="preserve"> </w:t>
      </w:r>
      <w:r w:rsidRPr="00F27D9E">
        <w:rPr>
          <w:szCs w:val="24"/>
        </w:rPr>
        <w:t>в специально отведенном для них месте, исключающем доступ к ним посторонних лиц.</w:t>
      </w:r>
    </w:p>
    <w:p w14:paraId="781046CB" w14:textId="2BED1CAE" w:rsidR="006802DE" w:rsidRPr="00F27D9E" w:rsidRDefault="00EC4D92" w:rsidP="00F27D9E">
      <w:pPr>
        <w:numPr>
          <w:ilvl w:val="0"/>
          <w:numId w:val="17"/>
        </w:numPr>
        <w:tabs>
          <w:tab w:val="left" w:pos="10"/>
        </w:tabs>
        <w:spacing w:after="0" w:line="240" w:lineRule="auto"/>
        <w:ind w:left="10" w:right="30" w:firstLine="557"/>
        <w:rPr>
          <w:szCs w:val="24"/>
        </w:rPr>
      </w:pPr>
      <w:r w:rsidRPr="00F27D9E">
        <w:rPr>
          <w:szCs w:val="24"/>
        </w:rPr>
        <w:t>Ответственность за сохранность документов наблюдательного дела и служебной документации</w:t>
      </w:r>
      <w:r w:rsidR="00CE5491" w:rsidRPr="00F27D9E">
        <w:rPr>
          <w:szCs w:val="24"/>
        </w:rPr>
        <w:t xml:space="preserve"> </w:t>
      </w:r>
      <w:r w:rsidRPr="00F27D9E">
        <w:rPr>
          <w:szCs w:val="24"/>
        </w:rPr>
        <w:t>несет Исполнитель.</w:t>
      </w:r>
    </w:p>
    <w:p w14:paraId="451923FB" w14:textId="3534F8EE" w:rsidR="00AE000F" w:rsidRDefault="00A42A74" w:rsidP="00A42A74">
      <w:pPr>
        <w:tabs>
          <w:tab w:val="left" w:pos="10"/>
          <w:tab w:val="left" w:pos="1002"/>
        </w:tabs>
        <w:spacing w:after="0" w:line="240" w:lineRule="auto"/>
        <w:ind w:left="10" w:firstLine="557"/>
        <w:rPr>
          <w:szCs w:val="24"/>
        </w:rPr>
      </w:pPr>
      <w:r>
        <w:rPr>
          <w:szCs w:val="24"/>
        </w:rPr>
        <w:tab/>
      </w:r>
    </w:p>
    <w:p w14:paraId="4C3E9315" w14:textId="43643ACC" w:rsidR="00A42A74" w:rsidRDefault="00A42A74" w:rsidP="00A42A74">
      <w:pPr>
        <w:tabs>
          <w:tab w:val="left" w:pos="10"/>
          <w:tab w:val="left" w:pos="1002"/>
        </w:tabs>
        <w:spacing w:after="0" w:line="240" w:lineRule="auto"/>
        <w:ind w:left="10" w:firstLine="557"/>
        <w:rPr>
          <w:szCs w:val="24"/>
        </w:rPr>
      </w:pPr>
    </w:p>
    <w:p w14:paraId="77306AD7" w14:textId="4536285E" w:rsidR="00A42A74" w:rsidRDefault="00A42A74" w:rsidP="00A42A74">
      <w:pPr>
        <w:tabs>
          <w:tab w:val="left" w:pos="10"/>
          <w:tab w:val="left" w:pos="1002"/>
        </w:tabs>
        <w:spacing w:after="0" w:line="240" w:lineRule="auto"/>
        <w:ind w:left="10" w:firstLine="557"/>
        <w:rPr>
          <w:szCs w:val="24"/>
        </w:rPr>
      </w:pPr>
    </w:p>
    <w:tbl>
      <w:tblPr>
        <w:tblStyle w:val="af0"/>
        <w:tblW w:w="10472"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9"/>
        <w:gridCol w:w="4953"/>
      </w:tblGrid>
      <w:tr w:rsidR="00A42A74" w14:paraId="1CA01DB2" w14:textId="77777777" w:rsidTr="00D364CD">
        <w:tc>
          <w:tcPr>
            <w:tcW w:w="5519" w:type="dxa"/>
          </w:tcPr>
          <w:p w14:paraId="5FAC5C38" w14:textId="77777777" w:rsidR="00A42A74" w:rsidRPr="002910DB" w:rsidRDefault="00A42A74" w:rsidP="00D364CD">
            <w:pPr>
              <w:ind w:left="0" w:firstLine="0"/>
              <w:rPr>
                <w:b/>
                <w:szCs w:val="24"/>
                <w:lang w:eastAsia="ar-SA"/>
              </w:rPr>
            </w:pPr>
            <w:r>
              <w:rPr>
                <w:b/>
                <w:szCs w:val="24"/>
                <w:lang w:eastAsia="ar-SA"/>
              </w:rPr>
              <w:t>ЗАКАЗЧИК</w:t>
            </w:r>
          </w:p>
          <w:p w14:paraId="725ABCD6" w14:textId="77777777" w:rsidR="00A42A74" w:rsidRDefault="00A42A74" w:rsidP="00D364CD">
            <w:pPr>
              <w:tabs>
                <w:tab w:val="left" w:pos="10"/>
                <w:tab w:val="left" w:pos="6804"/>
              </w:tabs>
              <w:spacing w:after="0" w:line="240" w:lineRule="auto"/>
              <w:ind w:left="0" w:firstLine="0"/>
              <w:rPr>
                <w:szCs w:val="24"/>
                <w:lang w:eastAsia="ar-SA"/>
              </w:rPr>
            </w:pPr>
            <w:r>
              <w:rPr>
                <w:szCs w:val="24"/>
                <w:lang w:eastAsia="ar-SA"/>
              </w:rPr>
              <w:t>ПАО «МОСКОВСКИЙ КРЕДИТНЫЙ БАНК»</w:t>
            </w:r>
          </w:p>
          <w:p w14:paraId="1E0B5E8C" w14:textId="77777777" w:rsidR="00A42A74" w:rsidRDefault="00A42A74" w:rsidP="00D364CD">
            <w:pPr>
              <w:tabs>
                <w:tab w:val="left" w:pos="10"/>
                <w:tab w:val="left" w:pos="6804"/>
              </w:tabs>
              <w:spacing w:after="0" w:line="240" w:lineRule="auto"/>
              <w:ind w:left="0" w:firstLine="0"/>
              <w:rPr>
                <w:szCs w:val="24"/>
                <w:lang w:eastAsia="ar-SA"/>
              </w:rPr>
            </w:pPr>
          </w:p>
          <w:p w14:paraId="3536DDA1" w14:textId="77777777" w:rsidR="00A42A74" w:rsidRDefault="00A42A74" w:rsidP="00D364CD">
            <w:pPr>
              <w:tabs>
                <w:tab w:val="left" w:pos="10"/>
                <w:tab w:val="left" w:pos="6804"/>
              </w:tabs>
              <w:spacing w:after="0" w:line="240" w:lineRule="auto"/>
              <w:ind w:left="0" w:firstLine="0"/>
              <w:rPr>
                <w:szCs w:val="24"/>
                <w:lang w:eastAsia="ar-SA"/>
              </w:rPr>
            </w:pPr>
          </w:p>
          <w:p w14:paraId="14E128E1" w14:textId="72EC2670" w:rsidR="00A42A74" w:rsidRPr="00F27D9E" w:rsidRDefault="00A42A74" w:rsidP="00D364CD">
            <w:pPr>
              <w:tabs>
                <w:tab w:val="left" w:pos="6804"/>
              </w:tabs>
              <w:spacing w:after="0" w:line="240" w:lineRule="auto"/>
              <w:ind w:left="0" w:firstLine="0"/>
              <w:rPr>
                <w:szCs w:val="24"/>
              </w:rPr>
            </w:pPr>
            <w:r>
              <w:rPr>
                <w:szCs w:val="24"/>
                <w:lang w:eastAsia="ar-SA"/>
              </w:rPr>
              <w:t>_________________</w:t>
            </w:r>
            <w:r w:rsidR="00F4645D">
              <w:rPr>
                <w:szCs w:val="24"/>
                <w:lang w:eastAsia="ar-SA"/>
              </w:rPr>
              <w:t>(________)</w:t>
            </w:r>
          </w:p>
          <w:p w14:paraId="1CEA0CD8" w14:textId="77777777" w:rsidR="00A42A74" w:rsidRPr="005E3414" w:rsidRDefault="00A42A74" w:rsidP="00D364CD">
            <w:pPr>
              <w:tabs>
                <w:tab w:val="left" w:pos="10"/>
                <w:tab w:val="left" w:pos="6804"/>
              </w:tabs>
              <w:spacing w:after="0" w:line="240" w:lineRule="auto"/>
              <w:ind w:left="0" w:firstLine="0"/>
              <w:jc w:val="left"/>
              <w:rPr>
                <w:sz w:val="18"/>
                <w:szCs w:val="18"/>
              </w:rPr>
            </w:pPr>
            <w:r>
              <w:rPr>
                <w:sz w:val="18"/>
                <w:szCs w:val="18"/>
              </w:rPr>
              <w:t xml:space="preserve">                   МП</w:t>
            </w:r>
          </w:p>
        </w:tc>
        <w:tc>
          <w:tcPr>
            <w:tcW w:w="4953" w:type="dxa"/>
          </w:tcPr>
          <w:p w14:paraId="59FB6A6C" w14:textId="77777777" w:rsidR="00A42A74" w:rsidRPr="002910DB" w:rsidRDefault="00A42A74" w:rsidP="00D364CD">
            <w:pPr>
              <w:ind w:left="0" w:firstLine="0"/>
              <w:rPr>
                <w:b/>
                <w:szCs w:val="24"/>
              </w:rPr>
            </w:pPr>
            <w:r w:rsidRPr="002910DB">
              <w:rPr>
                <w:b/>
                <w:szCs w:val="24"/>
              </w:rPr>
              <w:t>ИСПОЛНИТЕЛЬ</w:t>
            </w:r>
          </w:p>
          <w:p w14:paraId="1D2E94AB" w14:textId="7E36701E" w:rsidR="00A42A74" w:rsidRDefault="00D9240D" w:rsidP="00D364CD">
            <w:pPr>
              <w:ind w:left="0" w:firstLine="0"/>
              <w:rPr>
                <w:szCs w:val="24"/>
              </w:rPr>
            </w:pPr>
            <w:r>
              <w:rPr>
                <w:szCs w:val="24"/>
              </w:rPr>
              <w:t>______________</w:t>
            </w:r>
          </w:p>
          <w:p w14:paraId="1F0A1906" w14:textId="77777777" w:rsidR="00A42A74" w:rsidRDefault="00A42A74" w:rsidP="00D364CD">
            <w:pPr>
              <w:ind w:left="0" w:firstLine="0"/>
              <w:rPr>
                <w:szCs w:val="24"/>
              </w:rPr>
            </w:pPr>
          </w:p>
          <w:p w14:paraId="616EB7CC" w14:textId="77777777" w:rsidR="00A42A74" w:rsidRDefault="00A42A74" w:rsidP="00D364CD">
            <w:pPr>
              <w:ind w:left="0" w:firstLine="0"/>
              <w:rPr>
                <w:szCs w:val="24"/>
              </w:rPr>
            </w:pPr>
          </w:p>
          <w:p w14:paraId="6F8DE4EC" w14:textId="09782FB4" w:rsidR="00A42A74" w:rsidRDefault="00A42A74" w:rsidP="00D364CD">
            <w:pPr>
              <w:tabs>
                <w:tab w:val="left" w:pos="10"/>
                <w:tab w:val="left" w:pos="6804"/>
              </w:tabs>
              <w:spacing w:after="0" w:line="240" w:lineRule="auto"/>
              <w:ind w:left="0" w:firstLine="0"/>
              <w:rPr>
                <w:szCs w:val="24"/>
              </w:rPr>
            </w:pPr>
            <w:r>
              <w:rPr>
                <w:szCs w:val="24"/>
              </w:rPr>
              <w:t>________________</w:t>
            </w:r>
            <w:r w:rsidDel="002C1402">
              <w:rPr>
                <w:szCs w:val="24"/>
              </w:rPr>
              <w:t xml:space="preserve"> </w:t>
            </w:r>
            <w:r w:rsidR="00F4645D">
              <w:rPr>
                <w:szCs w:val="24"/>
              </w:rPr>
              <w:t>(_______)</w:t>
            </w:r>
          </w:p>
          <w:p w14:paraId="31942D71" w14:textId="77777777" w:rsidR="00A42A74" w:rsidRDefault="00A42A74" w:rsidP="00D364CD">
            <w:pPr>
              <w:tabs>
                <w:tab w:val="left" w:pos="10"/>
                <w:tab w:val="left" w:pos="6804"/>
              </w:tabs>
              <w:spacing w:after="0" w:line="240" w:lineRule="auto"/>
              <w:ind w:left="0" w:firstLine="0"/>
              <w:rPr>
                <w:szCs w:val="24"/>
              </w:rPr>
            </w:pPr>
            <w:r>
              <w:rPr>
                <w:sz w:val="18"/>
                <w:szCs w:val="18"/>
              </w:rPr>
              <w:t xml:space="preserve">                   МП</w:t>
            </w:r>
          </w:p>
        </w:tc>
      </w:tr>
    </w:tbl>
    <w:p w14:paraId="49B7730B" w14:textId="77777777" w:rsidR="00A42A74" w:rsidRDefault="00A42A74" w:rsidP="00A42A74">
      <w:pPr>
        <w:tabs>
          <w:tab w:val="left" w:pos="10"/>
          <w:tab w:val="left" w:pos="1002"/>
        </w:tabs>
        <w:spacing w:after="0" w:line="240" w:lineRule="auto"/>
        <w:ind w:left="10" w:firstLine="557"/>
        <w:rPr>
          <w:szCs w:val="24"/>
        </w:rPr>
      </w:pPr>
    </w:p>
    <w:p w14:paraId="38A806EB" w14:textId="4351A7FF" w:rsidR="00A42A74" w:rsidRDefault="00A42A74" w:rsidP="00A42A74">
      <w:pPr>
        <w:tabs>
          <w:tab w:val="left" w:pos="10"/>
          <w:tab w:val="left" w:pos="1002"/>
        </w:tabs>
        <w:spacing w:after="0" w:line="240" w:lineRule="auto"/>
        <w:ind w:left="10" w:firstLine="557"/>
        <w:rPr>
          <w:szCs w:val="24"/>
        </w:rPr>
      </w:pPr>
    </w:p>
    <w:p w14:paraId="3D2F57AC" w14:textId="3DE5AC61" w:rsidR="00F7076E" w:rsidRPr="00F27D9E" w:rsidRDefault="002642E4" w:rsidP="00A42A74">
      <w:pPr>
        <w:tabs>
          <w:tab w:val="left" w:pos="6804"/>
          <w:tab w:val="left" w:pos="7371"/>
        </w:tabs>
        <w:ind w:left="0" w:firstLine="567"/>
        <w:rPr>
          <w:szCs w:val="24"/>
        </w:rPr>
      </w:pPr>
      <w:r w:rsidRPr="00F27D9E">
        <w:rPr>
          <w:szCs w:val="24"/>
          <w:lang w:eastAsia="ar-SA"/>
        </w:rPr>
        <w:t xml:space="preserve">     </w:t>
      </w:r>
      <w:r w:rsidR="00B7588E" w:rsidRPr="00F27D9E">
        <w:rPr>
          <w:szCs w:val="24"/>
          <w:lang w:eastAsia="ar-SA"/>
        </w:rPr>
        <w:t xml:space="preserve">                                                                                                           </w:t>
      </w:r>
      <w:r w:rsidR="00A42A74">
        <w:rPr>
          <w:szCs w:val="24"/>
          <w:lang w:eastAsia="ar-SA"/>
        </w:rPr>
        <w:t xml:space="preserve">                  </w:t>
      </w:r>
      <w:r w:rsidR="00B7588E" w:rsidRPr="00F27D9E">
        <w:rPr>
          <w:szCs w:val="24"/>
          <w:lang w:eastAsia="ar-SA"/>
        </w:rPr>
        <w:t xml:space="preserve"> </w:t>
      </w:r>
      <w:r w:rsidR="00F7076E" w:rsidRPr="00F27D9E">
        <w:rPr>
          <w:szCs w:val="24"/>
          <w:lang w:eastAsia="ar-SA"/>
        </w:rPr>
        <w:t xml:space="preserve">Приложение </w:t>
      </w:r>
      <w:r w:rsidR="00E13F51" w:rsidRPr="00F27D9E">
        <w:rPr>
          <w:szCs w:val="24"/>
          <w:lang w:eastAsia="ar-SA"/>
        </w:rPr>
        <w:t>2</w:t>
      </w:r>
    </w:p>
    <w:p w14:paraId="1895A45B" w14:textId="59D612DB" w:rsidR="00F7076E" w:rsidRPr="00BC1F2C" w:rsidRDefault="00F7076E" w:rsidP="00A42A74">
      <w:pPr>
        <w:tabs>
          <w:tab w:val="left" w:pos="6804"/>
        </w:tabs>
        <w:ind w:left="0" w:firstLine="567"/>
        <w:rPr>
          <w:szCs w:val="24"/>
          <w:lang w:eastAsia="ar-SA"/>
        </w:rPr>
      </w:pPr>
      <w:r w:rsidRPr="00F27D9E">
        <w:rPr>
          <w:szCs w:val="24"/>
          <w:lang w:eastAsia="ar-SA"/>
        </w:rPr>
        <w:t xml:space="preserve">                                                                                         </w:t>
      </w:r>
      <w:r w:rsidR="00BC1F2C">
        <w:rPr>
          <w:szCs w:val="24"/>
          <w:lang w:eastAsia="ar-SA"/>
        </w:rPr>
        <w:t xml:space="preserve">                       </w:t>
      </w:r>
      <w:r w:rsidRPr="00BC1F2C">
        <w:rPr>
          <w:szCs w:val="24"/>
          <w:lang w:eastAsia="ar-SA"/>
        </w:rPr>
        <w:t xml:space="preserve"> к </w:t>
      </w:r>
      <w:r w:rsidR="00E13F51" w:rsidRPr="00BC1F2C">
        <w:rPr>
          <w:szCs w:val="24"/>
          <w:lang w:eastAsia="ar-SA"/>
        </w:rPr>
        <w:t>Техническому заданию</w:t>
      </w:r>
      <w:r w:rsidRPr="00BC1F2C">
        <w:rPr>
          <w:szCs w:val="24"/>
          <w:lang w:eastAsia="ar-SA"/>
        </w:rPr>
        <w:t xml:space="preserve"> </w:t>
      </w:r>
    </w:p>
    <w:p w14:paraId="43CDB209" w14:textId="77777777" w:rsidR="00E5728B" w:rsidRPr="007978CB" w:rsidRDefault="00E5728B" w:rsidP="00F27D9E">
      <w:pPr>
        <w:tabs>
          <w:tab w:val="left" w:pos="6804"/>
        </w:tabs>
        <w:ind w:left="0" w:firstLine="567"/>
        <w:rPr>
          <w:szCs w:val="24"/>
          <w:lang w:eastAsia="ar-SA"/>
        </w:rPr>
      </w:pPr>
    </w:p>
    <w:p w14:paraId="6C9157CC" w14:textId="4B454D21" w:rsidR="00E13F51" w:rsidRPr="00F27D9E" w:rsidRDefault="00D928B8" w:rsidP="00D928B8">
      <w:pPr>
        <w:tabs>
          <w:tab w:val="left" w:pos="6804"/>
        </w:tabs>
        <w:ind w:left="0" w:firstLine="0"/>
        <w:jc w:val="center"/>
        <w:rPr>
          <w:b/>
          <w:szCs w:val="24"/>
        </w:rPr>
      </w:pPr>
      <w:r w:rsidRPr="007E673E">
        <w:rPr>
          <w:b/>
          <w:szCs w:val="24"/>
        </w:rPr>
        <w:t xml:space="preserve">Форма </w:t>
      </w:r>
      <w:r>
        <w:rPr>
          <w:b/>
          <w:szCs w:val="24"/>
        </w:rPr>
        <w:t>должностной инструкции частного охранника на объекте охраны</w:t>
      </w:r>
    </w:p>
    <w:tbl>
      <w:tblPr>
        <w:tblW w:w="0" w:type="auto"/>
        <w:tblInd w:w="-38" w:type="dxa"/>
        <w:tblLayout w:type="fixed"/>
        <w:tblCellMar>
          <w:left w:w="70" w:type="dxa"/>
          <w:right w:w="70" w:type="dxa"/>
        </w:tblCellMar>
        <w:tblLook w:val="0000" w:firstRow="0" w:lastRow="0" w:firstColumn="0" w:lastColumn="0" w:noHBand="0" w:noVBand="0"/>
      </w:tblPr>
      <w:tblGrid>
        <w:gridCol w:w="4614"/>
        <w:gridCol w:w="1076"/>
        <w:gridCol w:w="3997"/>
      </w:tblGrid>
      <w:tr w:rsidR="00F7076E" w:rsidRPr="00085C64" w14:paraId="3BA7E895" w14:textId="77777777" w:rsidTr="00E13F51">
        <w:trPr>
          <w:trHeight w:val="29"/>
        </w:trPr>
        <w:tc>
          <w:tcPr>
            <w:tcW w:w="4614" w:type="dxa"/>
            <w:shd w:val="clear" w:color="auto" w:fill="auto"/>
          </w:tcPr>
          <w:p w14:paraId="3FCEF28D" w14:textId="77777777" w:rsidR="00F7076E" w:rsidRPr="00085C64" w:rsidRDefault="00F7076E" w:rsidP="00085C64">
            <w:pPr>
              <w:tabs>
                <w:tab w:val="left" w:pos="6804"/>
              </w:tabs>
              <w:snapToGrid w:val="0"/>
              <w:ind w:left="0" w:firstLine="567"/>
              <w:rPr>
                <w:szCs w:val="24"/>
                <w:lang w:eastAsia="zh-CN"/>
              </w:rPr>
            </w:pPr>
          </w:p>
          <w:p w14:paraId="013BED9C" w14:textId="77777777" w:rsidR="00F7076E" w:rsidRPr="007978CB" w:rsidRDefault="00F7076E" w:rsidP="00F27D9E">
            <w:pPr>
              <w:tabs>
                <w:tab w:val="left" w:pos="6804"/>
              </w:tabs>
              <w:ind w:left="0" w:firstLine="567"/>
              <w:rPr>
                <w:szCs w:val="24"/>
              </w:rPr>
            </w:pPr>
            <w:r w:rsidRPr="00085C64">
              <w:rPr>
                <w:szCs w:val="24"/>
                <w:lang w:eastAsia="zh-CN"/>
              </w:rPr>
              <w:t xml:space="preserve">              «СОГЛАСОВАНО»</w:t>
            </w:r>
          </w:p>
          <w:p w14:paraId="731719BD" w14:textId="77777777" w:rsidR="00F7076E" w:rsidRPr="00085C64" w:rsidRDefault="00F7076E" w:rsidP="00F27D9E">
            <w:pPr>
              <w:tabs>
                <w:tab w:val="left" w:pos="6804"/>
              </w:tabs>
              <w:ind w:left="0" w:firstLine="567"/>
              <w:rPr>
                <w:szCs w:val="24"/>
                <w:lang w:eastAsia="zh-CN"/>
              </w:rPr>
            </w:pPr>
          </w:p>
          <w:p w14:paraId="58435DF9" w14:textId="01110B00" w:rsidR="00F7076E" w:rsidRPr="007978CB" w:rsidRDefault="003727C1" w:rsidP="00F27D9E">
            <w:pPr>
              <w:tabs>
                <w:tab w:val="left" w:pos="6804"/>
              </w:tabs>
              <w:ind w:left="0" w:firstLine="0"/>
              <w:rPr>
                <w:szCs w:val="24"/>
              </w:rPr>
            </w:pPr>
            <w:r w:rsidRPr="00085C64">
              <w:rPr>
                <w:szCs w:val="24"/>
                <w:lang w:eastAsia="zh-CN"/>
              </w:rPr>
              <w:t>__________________________</w:t>
            </w:r>
          </w:p>
          <w:p w14:paraId="2B78F7A5" w14:textId="77777777" w:rsidR="00F7076E" w:rsidRPr="007978CB" w:rsidRDefault="00F7076E" w:rsidP="00F27D9E">
            <w:pPr>
              <w:tabs>
                <w:tab w:val="left" w:pos="6804"/>
              </w:tabs>
              <w:ind w:left="0" w:firstLine="0"/>
              <w:rPr>
                <w:szCs w:val="24"/>
              </w:rPr>
            </w:pPr>
            <w:r w:rsidRPr="00085C64">
              <w:rPr>
                <w:szCs w:val="24"/>
                <w:lang w:eastAsia="zh-CN"/>
              </w:rPr>
              <w:t>ПАО «МОСКОВСКИЙ КРЕДИТНЫЙ БАНК»</w:t>
            </w:r>
          </w:p>
          <w:p w14:paraId="5AC134C7" w14:textId="05DFBADF" w:rsidR="00F7076E" w:rsidRPr="007978CB" w:rsidRDefault="00F7076E" w:rsidP="00F27D9E">
            <w:pPr>
              <w:tabs>
                <w:tab w:val="left" w:pos="6804"/>
              </w:tabs>
              <w:ind w:left="0" w:firstLine="567"/>
              <w:rPr>
                <w:szCs w:val="24"/>
              </w:rPr>
            </w:pPr>
            <w:r w:rsidRPr="00085C64">
              <w:rPr>
                <w:szCs w:val="24"/>
                <w:lang w:eastAsia="zh-CN"/>
              </w:rPr>
              <w:t xml:space="preserve"> __________________ </w:t>
            </w:r>
          </w:p>
          <w:p w14:paraId="4112AD34" w14:textId="77777777" w:rsidR="00F7076E" w:rsidRPr="00085C64" w:rsidRDefault="00F7076E" w:rsidP="00F27D9E">
            <w:pPr>
              <w:tabs>
                <w:tab w:val="left" w:pos="6804"/>
              </w:tabs>
              <w:ind w:left="0" w:firstLine="567"/>
              <w:rPr>
                <w:szCs w:val="24"/>
                <w:lang w:eastAsia="zh-CN"/>
              </w:rPr>
            </w:pPr>
          </w:p>
          <w:p w14:paraId="098013A1" w14:textId="20037980" w:rsidR="00F7076E" w:rsidRPr="00085C64" w:rsidRDefault="00E13F51" w:rsidP="00F27D9E">
            <w:pPr>
              <w:tabs>
                <w:tab w:val="left" w:pos="6804"/>
              </w:tabs>
              <w:ind w:left="0" w:firstLine="567"/>
              <w:rPr>
                <w:szCs w:val="24"/>
                <w:lang w:eastAsia="zh-CN"/>
              </w:rPr>
            </w:pPr>
            <w:r w:rsidRPr="00085C64">
              <w:rPr>
                <w:szCs w:val="24"/>
                <w:lang w:eastAsia="zh-CN"/>
              </w:rPr>
              <w:t xml:space="preserve">    </w:t>
            </w:r>
            <w:r w:rsidR="00F7076E" w:rsidRPr="00085C64">
              <w:rPr>
                <w:color w:val="4472C4"/>
                <w:szCs w:val="24"/>
                <w:lang w:eastAsia="zh-CN"/>
              </w:rPr>
              <w:t xml:space="preserve"> </w:t>
            </w:r>
          </w:p>
        </w:tc>
        <w:tc>
          <w:tcPr>
            <w:tcW w:w="1076" w:type="dxa"/>
            <w:shd w:val="clear" w:color="auto" w:fill="auto"/>
          </w:tcPr>
          <w:p w14:paraId="117DC442" w14:textId="77777777" w:rsidR="00F7076E" w:rsidRPr="00085C64" w:rsidRDefault="00F7076E" w:rsidP="00F27D9E">
            <w:pPr>
              <w:tabs>
                <w:tab w:val="left" w:pos="6804"/>
              </w:tabs>
              <w:snapToGrid w:val="0"/>
              <w:ind w:left="0" w:firstLine="567"/>
              <w:rPr>
                <w:color w:val="4472C4"/>
                <w:szCs w:val="24"/>
                <w:lang w:eastAsia="zh-CN"/>
              </w:rPr>
            </w:pPr>
          </w:p>
        </w:tc>
        <w:tc>
          <w:tcPr>
            <w:tcW w:w="3997" w:type="dxa"/>
            <w:shd w:val="clear" w:color="auto" w:fill="auto"/>
          </w:tcPr>
          <w:p w14:paraId="20DED75E" w14:textId="7E9B69E9" w:rsidR="00F7076E" w:rsidRPr="00085C64" w:rsidRDefault="00F7076E" w:rsidP="00F27D9E">
            <w:pPr>
              <w:tabs>
                <w:tab w:val="left" w:pos="6804"/>
              </w:tabs>
              <w:snapToGrid w:val="0"/>
              <w:ind w:left="0" w:firstLine="567"/>
              <w:rPr>
                <w:szCs w:val="24"/>
                <w:lang w:eastAsia="zh-CN"/>
              </w:rPr>
            </w:pPr>
          </w:p>
          <w:p w14:paraId="1FF8FE40" w14:textId="77777777" w:rsidR="00F7076E" w:rsidRPr="007978CB" w:rsidRDefault="00F7076E" w:rsidP="00F27D9E">
            <w:pPr>
              <w:tabs>
                <w:tab w:val="left" w:pos="6804"/>
              </w:tabs>
              <w:ind w:left="0" w:firstLine="567"/>
              <w:rPr>
                <w:szCs w:val="24"/>
              </w:rPr>
            </w:pPr>
            <w:r w:rsidRPr="00085C64">
              <w:rPr>
                <w:szCs w:val="24"/>
                <w:lang w:eastAsia="zh-CN"/>
              </w:rPr>
              <w:t xml:space="preserve">           «УТВЕРЖДАЮ»</w:t>
            </w:r>
          </w:p>
          <w:p w14:paraId="2E3EB392" w14:textId="77777777" w:rsidR="00F7076E" w:rsidRPr="00085C64" w:rsidRDefault="00F7076E" w:rsidP="00F27D9E">
            <w:pPr>
              <w:tabs>
                <w:tab w:val="left" w:pos="6804"/>
              </w:tabs>
              <w:ind w:left="0" w:firstLine="567"/>
              <w:rPr>
                <w:szCs w:val="24"/>
                <w:lang w:eastAsia="zh-CN"/>
              </w:rPr>
            </w:pPr>
          </w:p>
          <w:p w14:paraId="01F54789" w14:textId="77777777" w:rsidR="00355DF7" w:rsidRDefault="00355DF7" w:rsidP="00F27D9E">
            <w:pPr>
              <w:tabs>
                <w:tab w:val="left" w:pos="6804"/>
              </w:tabs>
              <w:ind w:left="0" w:firstLine="567"/>
              <w:rPr>
                <w:szCs w:val="24"/>
                <w:lang w:val="en-US" w:eastAsia="zh-CN"/>
              </w:rPr>
            </w:pPr>
          </w:p>
          <w:p w14:paraId="20A1A61E" w14:textId="39617EC4" w:rsidR="006E092C" w:rsidRPr="007978CB" w:rsidRDefault="006E092C" w:rsidP="00F27D9E">
            <w:pPr>
              <w:tabs>
                <w:tab w:val="left" w:pos="6804"/>
              </w:tabs>
              <w:ind w:left="0" w:firstLine="567"/>
              <w:rPr>
                <w:szCs w:val="24"/>
              </w:rPr>
            </w:pPr>
            <w:r>
              <w:rPr>
                <w:szCs w:val="24"/>
              </w:rPr>
              <w:t>__________________________</w:t>
            </w:r>
          </w:p>
          <w:p w14:paraId="4079D812" w14:textId="77777777" w:rsidR="00F7076E" w:rsidRPr="00085C64" w:rsidRDefault="00F7076E" w:rsidP="00F27D9E">
            <w:pPr>
              <w:tabs>
                <w:tab w:val="left" w:pos="6804"/>
              </w:tabs>
              <w:ind w:left="0" w:firstLine="567"/>
              <w:rPr>
                <w:szCs w:val="24"/>
                <w:lang w:eastAsia="zh-CN"/>
              </w:rPr>
            </w:pPr>
            <w:r w:rsidRPr="00085C64">
              <w:rPr>
                <w:szCs w:val="24"/>
                <w:lang w:eastAsia="zh-CN"/>
              </w:rPr>
              <w:t xml:space="preserve">     </w:t>
            </w:r>
          </w:p>
          <w:p w14:paraId="1D630D86" w14:textId="4058E4C3" w:rsidR="00F7076E" w:rsidRPr="00085C64" w:rsidRDefault="00F7076E" w:rsidP="00F27D9E">
            <w:pPr>
              <w:tabs>
                <w:tab w:val="left" w:pos="6804"/>
              </w:tabs>
              <w:ind w:left="0" w:firstLine="567"/>
              <w:rPr>
                <w:szCs w:val="24"/>
                <w:lang w:eastAsia="zh-CN"/>
              </w:rPr>
            </w:pPr>
            <w:r w:rsidRPr="00085C64">
              <w:rPr>
                <w:szCs w:val="24"/>
                <w:lang w:eastAsia="zh-CN"/>
              </w:rPr>
              <w:t xml:space="preserve">_______________ </w:t>
            </w:r>
            <w:r w:rsidR="00635F82" w:rsidRPr="00085C64">
              <w:rPr>
                <w:szCs w:val="24"/>
                <w:lang w:eastAsia="zh-CN"/>
              </w:rPr>
              <w:t>____________</w:t>
            </w:r>
          </w:p>
          <w:p w14:paraId="532E8B6E" w14:textId="5B4D11B7" w:rsidR="00F7076E" w:rsidRPr="00085C64" w:rsidRDefault="00F7076E" w:rsidP="00F27D9E">
            <w:pPr>
              <w:tabs>
                <w:tab w:val="left" w:pos="6804"/>
              </w:tabs>
              <w:ind w:left="0" w:firstLine="567"/>
              <w:rPr>
                <w:szCs w:val="24"/>
                <w:lang w:eastAsia="zh-CN"/>
              </w:rPr>
            </w:pPr>
          </w:p>
        </w:tc>
      </w:tr>
    </w:tbl>
    <w:p w14:paraId="33926C01" w14:textId="0F15EFAE" w:rsidR="00F7076E" w:rsidRPr="007978CB" w:rsidRDefault="00F7076E" w:rsidP="00085C64">
      <w:pPr>
        <w:tabs>
          <w:tab w:val="left" w:pos="6804"/>
        </w:tabs>
        <w:ind w:left="0" w:firstLine="567"/>
        <w:rPr>
          <w:szCs w:val="24"/>
        </w:rPr>
      </w:pPr>
    </w:p>
    <w:p w14:paraId="13462DF8" w14:textId="77777777" w:rsidR="00F7076E" w:rsidRPr="00F27D9E" w:rsidRDefault="00F7076E" w:rsidP="00F27D9E">
      <w:pPr>
        <w:tabs>
          <w:tab w:val="left" w:pos="6804"/>
        </w:tabs>
        <w:ind w:left="0" w:firstLine="567"/>
        <w:jc w:val="center"/>
        <w:rPr>
          <w:b/>
          <w:szCs w:val="24"/>
        </w:rPr>
      </w:pPr>
      <w:r w:rsidRPr="00F27D9E">
        <w:rPr>
          <w:b/>
          <w:szCs w:val="24"/>
        </w:rPr>
        <w:t>Должностная инструкция</w:t>
      </w:r>
    </w:p>
    <w:p w14:paraId="065E4123" w14:textId="77777777" w:rsidR="00F7076E" w:rsidRPr="00F27D9E" w:rsidRDefault="00F7076E" w:rsidP="00F27D9E">
      <w:pPr>
        <w:tabs>
          <w:tab w:val="left" w:pos="6804"/>
        </w:tabs>
        <w:ind w:left="0" w:firstLine="567"/>
        <w:jc w:val="center"/>
        <w:rPr>
          <w:b/>
          <w:szCs w:val="24"/>
        </w:rPr>
      </w:pPr>
      <w:r w:rsidRPr="00F27D9E">
        <w:rPr>
          <w:b/>
          <w:szCs w:val="24"/>
        </w:rPr>
        <w:t>частного охранника на объекте охраны</w:t>
      </w:r>
    </w:p>
    <w:p w14:paraId="68F59E79" w14:textId="77777777" w:rsidR="00F7076E" w:rsidRPr="00085C64" w:rsidRDefault="00F7076E" w:rsidP="00F27D9E">
      <w:pPr>
        <w:tabs>
          <w:tab w:val="left" w:pos="6804"/>
        </w:tabs>
        <w:ind w:left="0" w:firstLine="567"/>
        <w:rPr>
          <w:b/>
          <w:szCs w:val="24"/>
        </w:rPr>
      </w:pPr>
      <w:r w:rsidRPr="00085C64">
        <w:rPr>
          <w:b/>
          <w:spacing w:val="20"/>
          <w:szCs w:val="24"/>
        </w:rPr>
        <w:t xml:space="preserve"> </w:t>
      </w:r>
    </w:p>
    <w:p w14:paraId="31CD8217" w14:textId="43C7C659" w:rsidR="00F7076E" w:rsidRPr="004B61B6" w:rsidRDefault="00F7076E" w:rsidP="00EA3C60">
      <w:pPr>
        <w:pStyle w:val="a3"/>
        <w:numPr>
          <w:ilvl w:val="0"/>
          <w:numId w:val="37"/>
        </w:numPr>
        <w:tabs>
          <w:tab w:val="clear" w:pos="0"/>
        </w:tabs>
        <w:ind w:left="0" w:firstLine="567"/>
        <w:rPr>
          <w:szCs w:val="24"/>
        </w:rPr>
      </w:pPr>
      <w:r w:rsidRPr="00EA3C60">
        <w:rPr>
          <w:b/>
          <w:szCs w:val="24"/>
        </w:rPr>
        <w:t>Общие положения</w:t>
      </w:r>
    </w:p>
    <w:p w14:paraId="3404890B" w14:textId="0068002A" w:rsidR="00F7076E" w:rsidRPr="00085C64" w:rsidRDefault="00F7076E" w:rsidP="00BC1F2C">
      <w:pPr>
        <w:numPr>
          <w:ilvl w:val="1"/>
          <w:numId w:val="37"/>
        </w:numPr>
        <w:tabs>
          <w:tab w:val="left" w:pos="0"/>
        </w:tabs>
        <w:suppressAutoHyphens/>
        <w:spacing w:after="0" w:line="240" w:lineRule="auto"/>
        <w:ind w:left="0" w:firstLine="567"/>
        <w:rPr>
          <w:szCs w:val="24"/>
        </w:rPr>
      </w:pPr>
      <w:r w:rsidRPr="00085C64">
        <w:rPr>
          <w:szCs w:val="24"/>
        </w:rPr>
        <w:t>Настоящая инструкция</w:t>
      </w:r>
      <w:r w:rsidRPr="00085C64">
        <w:rPr>
          <w:rStyle w:val="af3"/>
          <w:szCs w:val="24"/>
        </w:rPr>
        <w:footnoteReference w:id="3"/>
      </w:r>
      <w:r w:rsidRPr="00085C64">
        <w:rPr>
          <w:szCs w:val="24"/>
        </w:rPr>
        <w:t xml:space="preserve"> частного охранника регламентирует деятельность частных охранников </w:t>
      </w:r>
      <w:r w:rsidR="003E0678" w:rsidRPr="00085C64">
        <w:rPr>
          <w:szCs w:val="24"/>
        </w:rPr>
        <w:t>_________________________________</w:t>
      </w:r>
      <w:r w:rsidRPr="00085C64">
        <w:rPr>
          <w:szCs w:val="24"/>
        </w:rPr>
        <w:t xml:space="preserve"> при обеспечении охраны объектов </w:t>
      </w:r>
      <w:r w:rsidR="00B7588E" w:rsidRPr="00085C64">
        <w:rPr>
          <w:szCs w:val="24"/>
        </w:rPr>
        <w:br/>
      </w:r>
      <w:r w:rsidRPr="00085C64">
        <w:rPr>
          <w:szCs w:val="24"/>
        </w:rPr>
        <w:t xml:space="preserve">и имущества ПАО «МОСКОВСКИЙ КРЕДИТНЫЙ БАНК» (договор от «   » ____ 202_ г. </w:t>
      </w:r>
      <w:r w:rsidR="003727C1" w:rsidRPr="00085C64">
        <w:rPr>
          <w:szCs w:val="24"/>
        </w:rPr>
        <w:br/>
      </w:r>
      <w:r w:rsidRPr="00085C64">
        <w:rPr>
          <w:szCs w:val="24"/>
        </w:rPr>
        <w:t xml:space="preserve">№ ____на оказание охранных </w:t>
      </w:r>
      <w:r w:rsidR="00EF1213">
        <w:rPr>
          <w:szCs w:val="24"/>
        </w:rPr>
        <w:t>Услуг</w:t>
      </w:r>
      <w:r w:rsidRPr="00085C64">
        <w:rPr>
          <w:szCs w:val="24"/>
        </w:rPr>
        <w:t xml:space="preserve">), а также организации и обеспечении </w:t>
      </w:r>
      <w:proofErr w:type="spellStart"/>
      <w:r w:rsidRPr="00085C64">
        <w:rPr>
          <w:szCs w:val="24"/>
        </w:rPr>
        <w:t>внутриобъектового</w:t>
      </w:r>
      <w:proofErr w:type="spellEnd"/>
      <w:r w:rsidRPr="00085C64">
        <w:rPr>
          <w:szCs w:val="24"/>
        </w:rPr>
        <w:t xml:space="preserve"> </w:t>
      </w:r>
      <w:r w:rsidR="00B7588E" w:rsidRPr="00085C64">
        <w:rPr>
          <w:szCs w:val="24"/>
        </w:rPr>
        <w:br/>
      </w:r>
      <w:r w:rsidRPr="00085C64">
        <w:rPr>
          <w:szCs w:val="24"/>
        </w:rPr>
        <w:t>и пропускного режима по следующим адресам:</w:t>
      </w:r>
    </w:p>
    <w:p w14:paraId="7523F3B0" w14:textId="59BA8F0D" w:rsidR="00F7076E" w:rsidRPr="00085C64" w:rsidRDefault="003E0678" w:rsidP="00F27D9E">
      <w:pPr>
        <w:tabs>
          <w:tab w:val="left" w:pos="0"/>
        </w:tabs>
        <w:ind w:left="0" w:firstLine="567"/>
        <w:rPr>
          <w:szCs w:val="24"/>
        </w:rPr>
      </w:pPr>
      <w:r w:rsidRPr="00085C64">
        <w:rPr>
          <w:szCs w:val="24"/>
        </w:rPr>
        <w:t>____________________________________________________________________________________________________________________________________</w:t>
      </w:r>
      <w:r w:rsidR="00FE1244">
        <w:rPr>
          <w:szCs w:val="24"/>
        </w:rPr>
        <w:t>__________________________</w:t>
      </w:r>
      <w:r w:rsidR="00F7076E" w:rsidRPr="00085C64">
        <w:rPr>
          <w:rStyle w:val="af3"/>
          <w:szCs w:val="24"/>
        </w:rPr>
        <w:footnoteReference w:id="4"/>
      </w:r>
    </w:p>
    <w:p w14:paraId="7F48977A" w14:textId="5A4EDC48" w:rsidR="00F7076E" w:rsidRPr="00085C64" w:rsidRDefault="00F7076E" w:rsidP="00F27D9E">
      <w:pPr>
        <w:numPr>
          <w:ilvl w:val="1"/>
          <w:numId w:val="37"/>
        </w:numPr>
        <w:tabs>
          <w:tab w:val="left" w:pos="0"/>
        </w:tabs>
        <w:suppressAutoHyphens/>
        <w:spacing w:after="0" w:line="240" w:lineRule="auto"/>
        <w:ind w:left="0" w:firstLine="567"/>
        <w:rPr>
          <w:szCs w:val="24"/>
        </w:rPr>
      </w:pPr>
      <w:r w:rsidRPr="00085C64">
        <w:rPr>
          <w:szCs w:val="24"/>
        </w:rPr>
        <w:t xml:space="preserve">Виды оказываемых </w:t>
      </w:r>
      <w:r w:rsidR="00EF1213">
        <w:rPr>
          <w:szCs w:val="24"/>
        </w:rPr>
        <w:t>Услуг</w:t>
      </w:r>
      <w:r w:rsidRPr="00085C64">
        <w:rPr>
          <w:szCs w:val="24"/>
        </w:rPr>
        <w:t xml:space="preserve"> физической охраны:</w:t>
      </w:r>
    </w:p>
    <w:p w14:paraId="1EE81CEE" w14:textId="049E4D61" w:rsidR="00F7076E" w:rsidRPr="00085C64" w:rsidRDefault="00310432" w:rsidP="00BC1F2C">
      <w:pPr>
        <w:tabs>
          <w:tab w:val="left" w:pos="0"/>
        </w:tabs>
        <w:ind w:left="0" w:firstLine="567"/>
        <w:rPr>
          <w:szCs w:val="24"/>
        </w:rPr>
      </w:pPr>
      <w:r w:rsidRPr="00085C64">
        <w:rPr>
          <w:szCs w:val="24"/>
        </w:rPr>
        <w:t>1.2.1.</w:t>
      </w:r>
      <w:r w:rsidR="00F7076E" w:rsidRPr="00085C64">
        <w:rPr>
          <w:szCs w:val="24"/>
        </w:rPr>
        <w:t xml:space="preserve"> обеспечение охраны Объекта посредством организации круглосуточного поста охраны;</w:t>
      </w:r>
    </w:p>
    <w:p w14:paraId="49AAA8CF" w14:textId="480B3258" w:rsidR="00F7076E" w:rsidRPr="00085C64" w:rsidRDefault="00310432" w:rsidP="00BC1F2C">
      <w:pPr>
        <w:tabs>
          <w:tab w:val="left" w:pos="0"/>
        </w:tabs>
        <w:ind w:left="0" w:firstLine="567"/>
        <w:rPr>
          <w:szCs w:val="24"/>
        </w:rPr>
      </w:pPr>
      <w:r w:rsidRPr="00085C64">
        <w:rPr>
          <w:szCs w:val="24"/>
        </w:rPr>
        <w:t>1.2.2.</w:t>
      </w:r>
      <w:r w:rsidR="00F7076E" w:rsidRPr="00085C64">
        <w:rPr>
          <w:szCs w:val="24"/>
        </w:rPr>
        <w:t xml:space="preserve"> организация и обеспечение на охраняемом Объекте пропускного </w:t>
      </w:r>
      <w:r w:rsidR="00FD774D">
        <w:rPr>
          <w:szCs w:val="24"/>
        </w:rPr>
        <w:br/>
      </w:r>
      <w:r w:rsidR="00F7076E" w:rsidRPr="00085C64">
        <w:rPr>
          <w:szCs w:val="24"/>
        </w:rPr>
        <w:t xml:space="preserve">и </w:t>
      </w:r>
      <w:proofErr w:type="spellStart"/>
      <w:r w:rsidR="00F7076E" w:rsidRPr="00085C64">
        <w:rPr>
          <w:szCs w:val="24"/>
        </w:rPr>
        <w:t>внутриобъектового</w:t>
      </w:r>
      <w:proofErr w:type="spellEnd"/>
      <w:r w:rsidR="00F7076E" w:rsidRPr="00085C64">
        <w:rPr>
          <w:szCs w:val="24"/>
        </w:rPr>
        <w:t xml:space="preserve"> режимов в соответствии с установленными Заказчиком правилами;</w:t>
      </w:r>
    </w:p>
    <w:p w14:paraId="331AD894" w14:textId="7172377A" w:rsidR="00F7076E" w:rsidRPr="00BC1F2C" w:rsidRDefault="00310432" w:rsidP="00BC1F2C">
      <w:pPr>
        <w:tabs>
          <w:tab w:val="left" w:pos="0"/>
        </w:tabs>
        <w:ind w:left="0" w:firstLine="567"/>
        <w:rPr>
          <w:szCs w:val="24"/>
        </w:rPr>
      </w:pPr>
      <w:r w:rsidRPr="00085C64">
        <w:rPr>
          <w:szCs w:val="24"/>
        </w:rPr>
        <w:t xml:space="preserve">1.2.3. </w:t>
      </w:r>
      <w:r w:rsidR="00F7076E" w:rsidRPr="00BC1F2C">
        <w:rPr>
          <w:szCs w:val="24"/>
        </w:rPr>
        <w:t>вызов (при необходимости) скорой медицинской помощи, пожарной охраны и других служб экстренного реагирования;</w:t>
      </w:r>
    </w:p>
    <w:p w14:paraId="27F37544" w14:textId="45C7270D" w:rsidR="00F7076E" w:rsidRPr="00BC1F2C" w:rsidRDefault="00EA6820" w:rsidP="00F27D9E">
      <w:pPr>
        <w:tabs>
          <w:tab w:val="left" w:pos="0"/>
        </w:tabs>
        <w:ind w:left="0" w:firstLine="567"/>
        <w:rPr>
          <w:szCs w:val="24"/>
        </w:rPr>
      </w:pPr>
      <w:r w:rsidRPr="00BC1F2C">
        <w:rPr>
          <w:szCs w:val="24"/>
        </w:rPr>
        <w:t>1.2.4.</w:t>
      </w:r>
      <w:r w:rsidR="00F7076E" w:rsidRPr="00BC1F2C">
        <w:rPr>
          <w:szCs w:val="24"/>
        </w:rPr>
        <w:t xml:space="preserve"> обеспечение антитеррористической защищённости;</w:t>
      </w:r>
    </w:p>
    <w:p w14:paraId="41E680D4" w14:textId="0431EE93" w:rsidR="00F7076E" w:rsidRPr="00F66605" w:rsidRDefault="00EA6820" w:rsidP="00F27D9E">
      <w:pPr>
        <w:tabs>
          <w:tab w:val="left" w:pos="0"/>
        </w:tabs>
        <w:ind w:left="0" w:firstLine="567"/>
        <w:rPr>
          <w:szCs w:val="24"/>
        </w:rPr>
      </w:pPr>
      <w:r w:rsidRPr="00F66605">
        <w:rPr>
          <w:szCs w:val="24"/>
        </w:rPr>
        <w:t>1.2.5.</w:t>
      </w:r>
      <w:r w:rsidR="00F7076E" w:rsidRPr="00F66605">
        <w:rPr>
          <w:szCs w:val="24"/>
        </w:rPr>
        <w:t xml:space="preserve"> обеспечение охраны имущества Заказчика, в том числе и при эвакуации;</w:t>
      </w:r>
    </w:p>
    <w:p w14:paraId="42E917A9" w14:textId="0A9A3082" w:rsidR="00F7076E" w:rsidRPr="00F66605" w:rsidRDefault="00EA6820" w:rsidP="00F27D9E">
      <w:pPr>
        <w:tabs>
          <w:tab w:val="left" w:pos="0"/>
        </w:tabs>
        <w:ind w:left="0" w:firstLine="567"/>
        <w:rPr>
          <w:szCs w:val="24"/>
        </w:rPr>
      </w:pPr>
      <w:r w:rsidRPr="00F66605">
        <w:rPr>
          <w:szCs w:val="24"/>
        </w:rPr>
        <w:t>1.2.6.</w:t>
      </w:r>
      <w:r w:rsidR="00F7076E" w:rsidRPr="00F66605">
        <w:rPr>
          <w:szCs w:val="24"/>
        </w:rPr>
        <w:t xml:space="preserve"> обеспечение охраны общественного порядка;</w:t>
      </w:r>
    </w:p>
    <w:p w14:paraId="033D95A6" w14:textId="58439A0E" w:rsidR="00F7076E" w:rsidRPr="007978CB" w:rsidRDefault="00EA6820" w:rsidP="00F27D9E">
      <w:pPr>
        <w:tabs>
          <w:tab w:val="left" w:pos="0"/>
        </w:tabs>
        <w:ind w:left="0" w:firstLine="567"/>
        <w:rPr>
          <w:szCs w:val="24"/>
        </w:rPr>
      </w:pPr>
      <w:r w:rsidRPr="00F66605">
        <w:rPr>
          <w:szCs w:val="24"/>
        </w:rPr>
        <w:t>1.</w:t>
      </w:r>
      <w:r w:rsidRPr="00085C64">
        <w:rPr>
          <w:szCs w:val="24"/>
        </w:rPr>
        <w:t>2.7.</w:t>
      </w:r>
      <w:r w:rsidR="00F7076E" w:rsidRPr="00085C64">
        <w:rPr>
          <w:szCs w:val="24"/>
        </w:rPr>
        <w:t xml:space="preserve"> круглосуточное взаимодействие с представителем Заказчика, а также </w:t>
      </w:r>
      <w:r w:rsidR="00F7076E" w:rsidRPr="00085C64">
        <w:rPr>
          <w:szCs w:val="24"/>
        </w:rPr>
        <w:br/>
        <w:t>с территориальными подразделениями правоохранительных органов, МЧС, аварийно-техническими службами;</w:t>
      </w:r>
    </w:p>
    <w:p w14:paraId="6CA2C051" w14:textId="3479F915" w:rsidR="00F7076E" w:rsidRPr="007978CB" w:rsidRDefault="00EA6820" w:rsidP="00F27D9E">
      <w:pPr>
        <w:tabs>
          <w:tab w:val="left" w:pos="0"/>
        </w:tabs>
        <w:ind w:left="0" w:firstLine="567"/>
        <w:rPr>
          <w:szCs w:val="24"/>
        </w:rPr>
      </w:pPr>
      <w:r w:rsidRPr="00085C64">
        <w:rPr>
          <w:szCs w:val="24"/>
        </w:rPr>
        <w:t>1.2.8.</w:t>
      </w:r>
      <w:r w:rsidR="00F7076E" w:rsidRPr="00085C64">
        <w:rPr>
          <w:szCs w:val="24"/>
        </w:rPr>
        <w:t xml:space="preserve"> оперативное информирование Заказчика, подразделений МВД России, МЧС России </w:t>
      </w:r>
      <w:r w:rsidR="00F7076E" w:rsidRPr="00085C64">
        <w:rPr>
          <w:szCs w:val="24"/>
        </w:rPr>
        <w:br/>
        <w:t>и других оперативных служб о происшествиях/правонарушениях и чрезвычайных ситуациях природного и техногенного характера на охраняемом Объекте, в части их касающихся;</w:t>
      </w:r>
    </w:p>
    <w:p w14:paraId="3AB8DA6A" w14:textId="465566FB" w:rsidR="00F7076E" w:rsidRPr="007978CB" w:rsidRDefault="00EA6820" w:rsidP="00F27D9E">
      <w:pPr>
        <w:tabs>
          <w:tab w:val="left" w:pos="0"/>
        </w:tabs>
        <w:ind w:left="0" w:firstLine="567"/>
        <w:rPr>
          <w:szCs w:val="24"/>
        </w:rPr>
      </w:pPr>
      <w:r w:rsidRPr="00085C64">
        <w:rPr>
          <w:szCs w:val="24"/>
        </w:rPr>
        <w:t>1.2.9.</w:t>
      </w:r>
      <w:r w:rsidR="00F7076E" w:rsidRPr="00085C64">
        <w:rPr>
          <w:szCs w:val="24"/>
        </w:rPr>
        <w:t xml:space="preserve"> информирование Заказчика обо всех событиях, имевших место в процессе несения дежурства, затрагивающих интересы Заказчика и могущих повлиять на безопасность </w:t>
      </w:r>
      <w:r w:rsidR="00AF37F7" w:rsidRPr="00085C64">
        <w:rPr>
          <w:szCs w:val="24"/>
        </w:rPr>
        <w:br/>
      </w:r>
      <w:r w:rsidR="00F7076E" w:rsidRPr="00085C64">
        <w:rPr>
          <w:szCs w:val="24"/>
        </w:rPr>
        <w:t>его деятельности, безопасность Объекта;</w:t>
      </w:r>
    </w:p>
    <w:p w14:paraId="609FF025" w14:textId="59EF22C6" w:rsidR="00F7076E" w:rsidRPr="007978CB" w:rsidRDefault="00EA6820" w:rsidP="00F27D9E">
      <w:pPr>
        <w:tabs>
          <w:tab w:val="left" w:pos="0"/>
        </w:tabs>
        <w:ind w:left="0" w:firstLine="567"/>
        <w:rPr>
          <w:szCs w:val="24"/>
        </w:rPr>
      </w:pPr>
      <w:r w:rsidRPr="00085C64">
        <w:rPr>
          <w:szCs w:val="24"/>
        </w:rPr>
        <w:t>1.2.10.</w:t>
      </w:r>
      <w:r w:rsidR="00F7076E" w:rsidRPr="00085C64">
        <w:rPr>
          <w:szCs w:val="24"/>
        </w:rPr>
        <w:t xml:space="preserve"> консультирование Заказчика и выработка рекомендаций по вопросам правомерной защиты его прав и законных интересов от противоправных посягательств</w:t>
      </w:r>
      <w:r w:rsidRPr="00085C64">
        <w:rPr>
          <w:szCs w:val="24"/>
        </w:rPr>
        <w:t>;</w:t>
      </w:r>
    </w:p>
    <w:p w14:paraId="72CC9AE6" w14:textId="4615DD72" w:rsidR="00F7076E" w:rsidRPr="007978CB" w:rsidRDefault="00EA6820" w:rsidP="00F27D9E">
      <w:pPr>
        <w:tabs>
          <w:tab w:val="left" w:pos="0"/>
        </w:tabs>
        <w:ind w:left="0" w:firstLine="567"/>
        <w:rPr>
          <w:szCs w:val="24"/>
        </w:rPr>
      </w:pPr>
      <w:r w:rsidRPr="00085C64">
        <w:rPr>
          <w:szCs w:val="24"/>
        </w:rPr>
        <w:t>1.2.11.</w:t>
      </w:r>
      <w:r w:rsidR="00F7076E" w:rsidRPr="00085C64">
        <w:rPr>
          <w:szCs w:val="24"/>
        </w:rPr>
        <w:t xml:space="preserve"> защиту Объекта от актов незаконного вмешательства;</w:t>
      </w:r>
    </w:p>
    <w:p w14:paraId="2E5F5321" w14:textId="4FDD3E3F" w:rsidR="00F7076E" w:rsidRPr="007978CB" w:rsidRDefault="00EA6820" w:rsidP="00F27D9E">
      <w:pPr>
        <w:tabs>
          <w:tab w:val="left" w:pos="0"/>
        </w:tabs>
        <w:ind w:left="0" w:firstLine="567"/>
        <w:rPr>
          <w:szCs w:val="24"/>
        </w:rPr>
      </w:pPr>
      <w:r w:rsidRPr="00085C64">
        <w:rPr>
          <w:szCs w:val="24"/>
        </w:rPr>
        <w:lastRenderedPageBreak/>
        <w:t>1.2.12.</w:t>
      </w:r>
      <w:r w:rsidR="00F7076E" w:rsidRPr="00085C64">
        <w:rPr>
          <w:szCs w:val="24"/>
        </w:rPr>
        <w:t xml:space="preserve"> предупреждение и пресечение преступлений и правонарушений на Объекте;</w:t>
      </w:r>
    </w:p>
    <w:p w14:paraId="1A04F048" w14:textId="75A9DCF0" w:rsidR="00F7076E" w:rsidRPr="007978CB" w:rsidRDefault="00EA6820" w:rsidP="00F27D9E">
      <w:pPr>
        <w:tabs>
          <w:tab w:val="left" w:pos="0"/>
        </w:tabs>
        <w:ind w:left="0" w:firstLine="567"/>
        <w:rPr>
          <w:szCs w:val="24"/>
        </w:rPr>
      </w:pPr>
      <w:r w:rsidRPr="00085C64">
        <w:rPr>
          <w:szCs w:val="24"/>
        </w:rPr>
        <w:t>1.2.13.</w:t>
      </w:r>
      <w:r w:rsidR="00F7076E" w:rsidRPr="00085C64">
        <w:rPr>
          <w:szCs w:val="24"/>
        </w:rPr>
        <w:t xml:space="preserve"> поиск и задержание лиц, незаконно проникших на Объект;</w:t>
      </w:r>
    </w:p>
    <w:p w14:paraId="4A82C516" w14:textId="108DCC2A" w:rsidR="00F7076E" w:rsidRPr="007978CB" w:rsidRDefault="00EA6820" w:rsidP="00F27D9E">
      <w:pPr>
        <w:tabs>
          <w:tab w:val="left" w:pos="0"/>
        </w:tabs>
        <w:ind w:left="0" w:firstLine="567"/>
        <w:rPr>
          <w:szCs w:val="24"/>
        </w:rPr>
      </w:pPr>
      <w:r w:rsidRPr="00085C64">
        <w:rPr>
          <w:szCs w:val="24"/>
        </w:rPr>
        <w:t>1.2.14.</w:t>
      </w:r>
      <w:r w:rsidR="00F7076E" w:rsidRPr="00085C64">
        <w:rPr>
          <w:szCs w:val="24"/>
        </w:rPr>
        <w:t xml:space="preserve"> контроль за соблюдением противопожарного режима, а также участие в ликвидации последствий аварий, катастроф, стихийных бедствий и других чрезвычайных ситуациях </w:t>
      </w:r>
      <w:r w:rsidR="00F7076E" w:rsidRPr="00085C64">
        <w:rPr>
          <w:szCs w:val="24"/>
        </w:rPr>
        <w:br/>
        <w:t>на Объекте.</w:t>
      </w:r>
    </w:p>
    <w:p w14:paraId="15CFA90C" w14:textId="26780045" w:rsidR="00F7076E" w:rsidRPr="007978CB" w:rsidRDefault="00F7076E" w:rsidP="00F27D9E">
      <w:pPr>
        <w:numPr>
          <w:ilvl w:val="1"/>
          <w:numId w:val="37"/>
        </w:numPr>
        <w:tabs>
          <w:tab w:val="left" w:pos="0"/>
        </w:tabs>
        <w:suppressAutoHyphens/>
        <w:spacing w:after="0" w:line="240" w:lineRule="auto"/>
        <w:ind w:left="0" w:firstLine="567"/>
        <w:rPr>
          <w:szCs w:val="24"/>
        </w:rPr>
      </w:pPr>
      <w:r w:rsidRPr="00085C64">
        <w:rPr>
          <w:szCs w:val="24"/>
        </w:rPr>
        <w:t xml:space="preserve">Частный охранник при исполнении своих трудовых функций руководствуется Конституцией Российской Федерации, законом РФ «О частной детективной и охранной деятельности в Российской Федерации», Федеральным Законом «Об оружии», уставом </w:t>
      </w:r>
      <w:r w:rsidR="003E0678" w:rsidRPr="00085C64">
        <w:rPr>
          <w:szCs w:val="24"/>
        </w:rPr>
        <w:t>___________________________</w:t>
      </w:r>
      <w:r w:rsidRPr="00085C64">
        <w:rPr>
          <w:szCs w:val="24"/>
        </w:rPr>
        <w:t xml:space="preserve">, договором на оказание охранных </w:t>
      </w:r>
      <w:r w:rsidR="00EF1213">
        <w:rPr>
          <w:szCs w:val="24"/>
        </w:rPr>
        <w:t>Услуг</w:t>
      </w:r>
      <w:r w:rsidRPr="00085C64">
        <w:rPr>
          <w:szCs w:val="24"/>
        </w:rPr>
        <w:t xml:space="preserve">, Инструкцией, а также приказами и распоряжениями Заказчика и </w:t>
      </w:r>
      <w:r w:rsidR="003727C1" w:rsidRPr="00085C64">
        <w:rPr>
          <w:szCs w:val="24"/>
        </w:rPr>
        <w:t>Исполнителя</w:t>
      </w:r>
      <w:r w:rsidR="00613AF2">
        <w:rPr>
          <w:szCs w:val="24"/>
        </w:rPr>
        <w:t>.</w:t>
      </w:r>
      <w:r w:rsidRPr="00085C64">
        <w:rPr>
          <w:szCs w:val="24"/>
        </w:rPr>
        <w:t xml:space="preserve"> </w:t>
      </w:r>
      <w:r w:rsidR="003E0678" w:rsidRPr="00085C64">
        <w:rPr>
          <w:szCs w:val="24"/>
        </w:rPr>
        <w:t>___________________________</w:t>
      </w:r>
      <w:r w:rsidRPr="00085C64">
        <w:rPr>
          <w:szCs w:val="24"/>
        </w:rPr>
        <w:t xml:space="preserve">.  </w:t>
      </w:r>
    </w:p>
    <w:p w14:paraId="5A94F2D8" w14:textId="4894A22E" w:rsidR="00F7076E" w:rsidRPr="007978CB" w:rsidRDefault="00F7076E" w:rsidP="00F27D9E">
      <w:pPr>
        <w:numPr>
          <w:ilvl w:val="1"/>
          <w:numId w:val="37"/>
        </w:numPr>
        <w:tabs>
          <w:tab w:val="left" w:pos="0"/>
        </w:tabs>
        <w:suppressAutoHyphens/>
        <w:spacing w:after="0" w:line="240" w:lineRule="auto"/>
        <w:ind w:left="0" w:firstLine="567"/>
        <w:rPr>
          <w:szCs w:val="24"/>
        </w:rPr>
      </w:pPr>
      <w:r w:rsidRPr="00085C64">
        <w:rPr>
          <w:szCs w:val="24"/>
        </w:rPr>
        <w:t>Режим работы частных охранников на Объектах указан в приложении №</w:t>
      </w:r>
      <w:r w:rsidR="004C4741">
        <w:rPr>
          <w:szCs w:val="24"/>
        </w:rPr>
        <w:t xml:space="preserve"> </w:t>
      </w:r>
      <w:r w:rsidRPr="00085C64">
        <w:rPr>
          <w:szCs w:val="24"/>
        </w:rPr>
        <w:t xml:space="preserve">1 </w:t>
      </w:r>
      <w:r w:rsidR="00FD774D">
        <w:rPr>
          <w:szCs w:val="24"/>
        </w:rPr>
        <w:br/>
      </w:r>
      <w:r w:rsidRPr="00085C64">
        <w:rPr>
          <w:szCs w:val="24"/>
        </w:rPr>
        <w:t>к Договору</w:t>
      </w:r>
      <w:r w:rsidR="00EA6820" w:rsidRPr="00085C64">
        <w:rPr>
          <w:szCs w:val="24"/>
        </w:rPr>
        <w:t>.</w:t>
      </w:r>
    </w:p>
    <w:p w14:paraId="1F353F3B" w14:textId="77777777" w:rsidR="00F7076E" w:rsidRPr="007978CB" w:rsidRDefault="00F7076E" w:rsidP="00F27D9E">
      <w:pPr>
        <w:numPr>
          <w:ilvl w:val="1"/>
          <w:numId w:val="37"/>
        </w:numPr>
        <w:tabs>
          <w:tab w:val="left" w:pos="0"/>
        </w:tabs>
        <w:suppressAutoHyphens/>
        <w:spacing w:after="0" w:line="240" w:lineRule="auto"/>
        <w:ind w:left="0" w:firstLine="567"/>
        <w:rPr>
          <w:szCs w:val="24"/>
        </w:rPr>
      </w:pPr>
      <w:r w:rsidRPr="00085C64">
        <w:rPr>
          <w:szCs w:val="24"/>
        </w:rPr>
        <w:t xml:space="preserve">Требования Заказчика к персоналу и посетителям объекта охраны изложены </w:t>
      </w:r>
      <w:r w:rsidRPr="00085C64">
        <w:rPr>
          <w:szCs w:val="24"/>
        </w:rPr>
        <w:br/>
        <w:t xml:space="preserve">в правилах внутреннего трудового распорядка, а также в следующих нормативных документах Заказчика:  </w:t>
      </w:r>
    </w:p>
    <w:p w14:paraId="58C79073" w14:textId="0DE21797" w:rsidR="00F7076E" w:rsidRPr="00085C64" w:rsidRDefault="00EA6820" w:rsidP="00F27D9E">
      <w:pPr>
        <w:tabs>
          <w:tab w:val="left" w:pos="0"/>
        </w:tabs>
        <w:ind w:left="0" w:firstLine="567"/>
        <w:rPr>
          <w:szCs w:val="24"/>
        </w:rPr>
      </w:pPr>
      <w:r w:rsidRPr="00085C64">
        <w:rPr>
          <w:szCs w:val="24"/>
        </w:rPr>
        <w:t xml:space="preserve">1.5.1. </w:t>
      </w:r>
      <w:r w:rsidR="00F7076E" w:rsidRPr="00085C64">
        <w:rPr>
          <w:szCs w:val="24"/>
        </w:rPr>
        <w:t xml:space="preserve">положение о пропускном и </w:t>
      </w:r>
      <w:proofErr w:type="spellStart"/>
      <w:r w:rsidR="00F7076E" w:rsidRPr="00085C64">
        <w:rPr>
          <w:szCs w:val="24"/>
        </w:rPr>
        <w:t>внутриобъектовом</w:t>
      </w:r>
      <w:proofErr w:type="spellEnd"/>
      <w:r w:rsidR="00F7076E" w:rsidRPr="00085C64">
        <w:rPr>
          <w:szCs w:val="24"/>
        </w:rPr>
        <w:t xml:space="preserve"> режимах в ПАО «МОСКОВСКИЙ КРЕДИТНЫЙ БАНК»</w:t>
      </w:r>
      <w:r w:rsidR="00F7076E" w:rsidRPr="00085C64">
        <w:rPr>
          <w:rStyle w:val="af3"/>
          <w:szCs w:val="24"/>
        </w:rPr>
        <w:footnoteReference w:id="5"/>
      </w:r>
      <w:r w:rsidR="00F7076E" w:rsidRPr="00085C64">
        <w:rPr>
          <w:szCs w:val="24"/>
        </w:rPr>
        <w:t>.</w:t>
      </w:r>
    </w:p>
    <w:p w14:paraId="7AFD79B2" w14:textId="3078BAF5" w:rsidR="00F7076E" w:rsidRPr="00085C64" w:rsidRDefault="00EA6820" w:rsidP="00F27D9E">
      <w:pPr>
        <w:tabs>
          <w:tab w:val="left" w:pos="0"/>
        </w:tabs>
        <w:ind w:left="0" w:firstLine="567"/>
        <w:rPr>
          <w:szCs w:val="24"/>
        </w:rPr>
      </w:pPr>
      <w:r w:rsidRPr="00085C64">
        <w:rPr>
          <w:szCs w:val="24"/>
        </w:rPr>
        <w:t>1.5.2.</w:t>
      </w:r>
      <w:r w:rsidR="00F7076E" w:rsidRPr="00085C64">
        <w:rPr>
          <w:szCs w:val="24"/>
        </w:rPr>
        <w:t xml:space="preserve"> распоряжение об утверждении «Инструкции по обеспечению безопасности посетителей и персонала структурных подразделений ПАО «МОСКОВСКИЙ КРЕДИТНЫЙ БАНК»</w:t>
      </w:r>
      <w:r w:rsidR="00F7076E" w:rsidRPr="00085C64">
        <w:rPr>
          <w:rStyle w:val="af3"/>
          <w:szCs w:val="24"/>
        </w:rPr>
        <w:footnoteReference w:id="6"/>
      </w:r>
      <w:r w:rsidR="00F7076E" w:rsidRPr="00085C64">
        <w:rPr>
          <w:szCs w:val="24"/>
        </w:rPr>
        <w:t xml:space="preserve">. </w:t>
      </w:r>
    </w:p>
    <w:p w14:paraId="69328D69" w14:textId="77777777" w:rsidR="00F7076E" w:rsidRPr="00085C64" w:rsidRDefault="00F7076E" w:rsidP="00F27D9E">
      <w:pPr>
        <w:numPr>
          <w:ilvl w:val="0"/>
          <w:numId w:val="37"/>
        </w:numPr>
        <w:tabs>
          <w:tab w:val="left" w:pos="0"/>
        </w:tabs>
        <w:suppressAutoHyphens/>
        <w:spacing w:after="0" w:line="240" w:lineRule="auto"/>
        <w:ind w:left="0" w:firstLine="567"/>
        <w:rPr>
          <w:szCs w:val="24"/>
        </w:rPr>
      </w:pPr>
      <w:r w:rsidRPr="00085C64">
        <w:rPr>
          <w:rFonts w:eastAsia="Calibri"/>
          <w:b/>
          <w:szCs w:val="24"/>
        </w:rPr>
        <w:t xml:space="preserve">Организация пропускного и </w:t>
      </w:r>
      <w:proofErr w:type="spellStart"/>
      <w:r w:rsidRPr="00085C64">
        <w:rPr>
          <w:rFonts w:eastAsia="Calibri"/>
          <w:b/>
          <w:szCs w:val="24"/>
        </w:rPr>
        <w:t>внутриобъектового</w:t>
      </w:r>
      <w:proofErr w:type="spellEnd"/>
      <w:r w:rsidRPr="00085C64">
        <w:rPr>
          <w:rFonts w:eastAsia="Calibri"/>
          <w:b/>
          <w:szCs w:val="24"/>
        </w:rPr>
        <w:t xml:space="preserve"> режима</w:t>
      </w:r>
    </w:p>
    <w:p w14:paraId="030C824F" w14:textId="4BF00840" w:rsidR="00F7076E" w:rsidRPr="00F66605" w:rsidRDefault="00183F9F" w:rsidP="00EA3C60">
      <w:pPr>
        <w:pStyle w:val="a3"/>
        <w:tabs>
          <w:tab w:val="left" w:pos="0"/>
        </w:tabs>
        <w:suppressAutoHyphens/>
        <w:spacing w:after="0" w:line="240" w:lineRule="auto"/>
        <w:ind w:left="0" w:firstLine="567"/>
        <w:rPr>
          <w:szCs w:val="24"/>
        </w:rPr>
      </w:pPr>
      <w:r>
        <w:rPr>
          <w:rFonts w:eastAsia="Calibri"/>
          <w:szCs w:val="24"/>
        </w:rPr>
        <w:t xml:space="preserve">Частный охранник при обеспечении пропускного и </w:t>
      </w:r>
      <w:proofErr w:type="spellStart"/>
      <w:r>
        <w:rPr>
          <w:rFonts w:eastAsia="Calibri"/>
          <w:szCs w:val="24"/>
        </w:rPr>
        <w:t>внутриобъектового</w:t>
      </w:r>
      <w:proofErr w:type="spellEnd"/>
      <w:r>
        <w:rPr>
          <w:rFonts w:eastAsia="Calibri"/>
          <w:szCs w:val="24"/>
        </w:rPr>
        <w:t xml:space="preserve"> режима обязан руководствоваться Приказом и Распоряжением, предоставляемыми Заказчиком.  </w:t>
      </w:r>
    </w:p>
    <w:p w14:paraId="11EFC228" w14:textId="77777777" w:rsidR="00F7076E" w:rsidRPr="007978CB" w:rsidRDefault="00F7076E" w:rsidP="00F27D9E">
      <w:pPr>
        <w:numPr>
          <w:ilvl w:val="0"/>
          <w:numId w:val="68"/>
        </w:numPr>
        <w:tabs>
          <w:tab w:val="left" w:pos="0"/>
        </w:tabs>
        <w:suppressAutoHyphens/>
        <w:spacing w:after="0" w:line="240" w:lineRule="auto"/>
        <w:ind w:left="0" w:firstLine="567"/>
        <w:rPr>
          <w:szCs w:val="24"/>
        </w:rPr>
      </w:pPr>
      <w:r w:rsidRPr="00085C64">
        <w:rPr>
          <w:b/>
          <w:bCs/>
          <w:szCs w:val="24"/>
        </w:rPr>
        <w:t>Работа с документами</w:t>
      </w:r>
    </w:p>
    <w:p w14:paraId="35F82784" w14:textId="2003B4C0" w:rsidR="00F7076E" w:rsidRPr="00BB384D" w:rsidRDefault="00F7076E" w:rsidP="00EA3C60">
      <w:pPr>
        <w:pStyle w:val="a3"/>
        <w:numPr>
          <w:ilvl w:val="1"/>
          <w:numId w:val="21"/>
        </w:numPr>
        <w:tabs>
          <w:tab w:val="left" w:pos="0"/>
        </w:tabs>
        <w:suppressAutoHyphens/>
        <w:spacing w:after="0" w:line="240" w:lineRule="auto"/>
        <w:ind w:left="0" w:firstLine="567"/>
        <w:rPr>
          <w:szCs w:val="24"/>
        </w:rPr>
      </w:pPr>
      <w:r w:rsidRPr="00BB384D">
        <w:rPr>
          <w:bCs/>
          <w:szCs w:val="24"/>
        </w:rPr>
        <w:t xml:space="preserve">На Объекте </w:t>
      </w:r>
      <w:r w:rsidR="002A34BA">
        <w:rPr>
          <w:bCs/>
          <w:szCs w:val="24"/>
        </w:rPr>
        <w:t xml:space="preserve">Исполнителем </w:t>
      </w:r>
      <w:r w:rsidRPr="00BB384D">
        <w:rPr>
          <w:bCs/>
          <w:szCs w:val="24"/>
        </w:rPr>
        <w:t>ведется служебная документация в составе:</w:t>
      </w:r>
    </w:p>
    <w:p w14:paraId="6C3E1176" w14:textId="43D7CBD7" w:rsidR="009B0F78" w:rsidRPr="00C01676" w:rsidRDefault="00307FA9" w:rsidP="00EA3C60">
      <w:pPr>
        <w:pStyle w:val="a3"/>
        <w:numPr>
          <w:ilvl w:val="2"/>
          <w:numId w:val="21"/>
        </w:numPr>
        <w:tabs>
          <w:tab w:val="left" w:pos="10"/>
        </w:tabs>
        <w:spacing w:after="0" w:line="240" w:lineRule="auto"/>
        <w:ind w:left="0" w:right="30" w:firstLine="567"/>
        <w:rPr>
          <w:szCs w:val="24"/>
        </w:rPr>
      </w:pPr>
      <w:r w:rsidRPr="00C01676">
        <w:rPr>
          <w:szCs w:val="24"/>
        </w:rPr>
        <w:t>Журнал</w:t>
      </w:r>
      <w:r w:rsidR="009B0F78" w:rsidRPr="00C01676">
        <w:rPr>
          <w:szCs w:val="24"/>
        </w:rPr>
        <w:t xml:space="preserve"> выдачи и приема служебного оружия и патронов к нему (при оказании охранных Услуг с использованием служебного оружия);</w:t>
      </w:r>
    </w:p>
    <w:p w14:paraId="1597FE56" w14:textId="704703C1" w:rsidR="009B0F78" w:rsidRPr="00C01676" w:rsidRDefault="00307FA9"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w:t>
      </w:r>
      <w:r w:rsidR="009B0F78" w:rsidRPr="00C01676">
        <w:rPr>
          <w:szCs w:val="24"/>
        </w:rPr>
        <w:t xml:space="preserve"> приема и выдачи специальных средств (при оказании охранных Услуг </w:t>
      </w:r>
      <w:r w:rsidR="009B0F78" w:rsidRPr="00C01676">
        <w:rPr>
          <w:szCs w:val="24"/>
        </w:rPr>
        <w:br/>
        <w:t>с использованием специальных средств);</w:t>
      </w:r>
    </w:p>
    <w:p w14:paraId="789C3B4C" w14:textId="6360209D" w:rsidR="00F7076E" w:rsidRPr="00C01676" w:rsidRDefault="00307FA9"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w:t>
      </w:r>
      <w:r w:rsidR="009B0F78" w:rsidRPr="00C01676">
        <w:rPr>
          <w:szCs w:val="24"/>
        </w:rPr>
        <w:t xml:space="preserve"> приема и сдачи дежурства;</w:t>
      </w:r>
    </w:p>
    <w:p w14:paraId="79D01447" w14:textId="7B1C9FA4" w:rsidR="00277658" w:rsidRPr="00C01676" w:rsidRDefault="00277658"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 приема и выдачи радиостанций (при наличии радиостанций);</w:t>
      </w:r>
    </w:p>
    <w:p w14:paraId="1425488C" w14:textId="40975939" w:rsidR="00277658" w:rsidRPr="00C01676" w:rsidRDefault="00277658"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 учета проверок качества несения службы;</w:t>
      </w:r>
    </w:p>
    <w:p w14:paraId="374A9AC2" w14:textId="77777777" w:rsidR="000754F4" w:rsidRPr="00C01676" w:rsidRDefault="000754F4" w:rsidP="00EA3C60">
      <w:pPr>
        <w:pStyle w:val="a3"/>
        <w:numPr>
          <w:ilvl w:val="2"/>
          <w:numId w:val="21"/>
        </w:numPr>
        <w:tabs>
          <w:tab w:val="left" w:pos="0"/>
        </w:tabs>
        <w:suppressAutoHyphens/>
        <w:spacing w:after="0" w:line="240" w:lineRule="auto"/>
        <w:ind w:left="0" w:firstLine="567"/>
        <w:rPr>
          <w:szCs w:val="24"/>
        </w:rPr>
      </w:pPr>
      <w:r w:rsidRPr="00C01676">
        <w:rPr>
          <w:szCs w:val="24"/>
        </w:rPr>
        <w:t>Рабочий журнал объекта охраны;</w:t>
      </w:r>
    </w:p>
    <w:p w14:paraId="62E71440" w14:textId="7B1A4B71" w:rsidR="000754F4" w:rsidRPr="00C01676" w:rsidRDefault="000754F4"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 учета посетителей и автотранспорта</w:t>
      </w:r>
      <w:r w:rsidR="00B6687C" w:rsidRPr="00C01676">
        <w:rPr>
          <w:szCs w:val="24"/>
        </w:rPr>
        <w:t xml:space="preserve"> (должен быть прошит и пронумерован)</w:t>
      </w:r>
      <w:r w:rsidRPr="00C01676">
        <w:rPr>
          <w:szCs w:val="24"/>
        </w:rPr>
        <w:t>;</w:t>
      </w:r>
    </w:p>
    <w:p w14:paraId="06E7FD12" w14:textId="74118596" w:rsidR="000754F4" w:rsidRPr="00C01676" w:rsidRDefault="000754F4"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 учета результатов обхода (осмотра) объекта охраны (помещений, территории);</w:t>
      </w:r>
    </w:p>
    <w:p w14:paraId="376A52C3" w14:textId="2D320E28" w:rsidR="000754F4" w:rsidRPr="00C01676" w:rsidRDefault="00307FA9"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w:t>
      </w:r>
      <w:r w:rsidR="000754F4" w:rsidRPr="00C01676">
        <w:rPr>
          <w:szCs w:val="24"/>
        </w:rPr>
        <w:t xml:space="preserve"> проверки работоспособности (приема-передачи) технических средств охраны</w:t>
      </w:r>
      <w:r w:rsidR="00277658" w:rsidRPr="00C01676">
        <w:rPr>
          <w:szCs w:val="24"/>
        </w:rPr>
        <w:t xml:space="preserve"> (при наличии таких средств)</w:t>
      </w:r>
      <w:r w:rsidR="000754F4" w:rsidRPr="00C01676">
        <w:rPr>
          <w:szCs w:val="24"/>
        </w:rPr>
        <w:t>;</w:t>
      </w:r>
    </w:p>
    <w:p w14:paraId="7455F0C4" w14:textId="4870D1A9" w:rsidR="00277658" w:rsidRPr="00C01676" w:rsidRDefault="00277658"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 учета сдачи под охрану и вскрытия помещений (при их наличии);</w:t>
      </w:r>
    </w:p>
    <w:p w14:paraId="2B28124B" w14:textId="2945AA4E" w:rsidR="00277658" w:rsidRPr="00C01676" w:rsidRDefault="00277658" w:rsidP="00EA3C60">
      <w:pPr>
        <w:pStyle w:val="a3"/>
        <w:numPr>
          <w:ilvl w:val="2"/>
          <w:numId w:val="21"/>
        </w:numPr>
        <w:tabs>
          <w:tab w:val="left" w:pos="0"/>
        </w:tabs>
        <w:suppressAutoHyphens/>
        <w:spacing w:after="0" w:line="240" w:lineRule="auto"/>
        <w:ind w:left="0" w:firstLine="567"/>
        <w:rPr>
          <w:szCs w:val="24"/>
        </w:rPr>
      </w:pPr>
      <w:r w:rsidRPr="00C01676">
        <w:rPr>
          <w:szCs w:val="24"/>
        </w:rPr>
        <w:t xml:space="preserve">Журнал приема-передачи материальных ценностей под охрану (при необходимости). </w:t>
      </w:r>
    </w:p>
    <w:p w14:paraId="71E69157" w14:textId="3698AD9F" w:rsidR="00F7076E" w:rsidRPr="00C01676" w:rsidRDefault="00F13179" w:rsidP="00EA3C60">
      <w:pPr>
        <w:numPr>
          <w:ilvl w:val="1"/>
          <w:numId w:val="21"/>
        </w:numPr>
        <w:tabs>
          <w:tab w:val="left" w:pos="0"/>
        </w:tabs>
        <w:suppressAutoHyphens/>
        <w:spacing w:after="0" w:line="240" w:lineRule="auto"/>
        <w:ind w:left="0" w:firstLine="567"/>
        <w:rPr>
          <w:szCs w:val="24"/>
        </w:rPr>
      </w:pPr>
      <w:r w:rsidRPr="00C01676">
        <w:rPr>
          <w:szCs w:val="24"/>
        </w:rPr>
        <w:t xml:space="preserve">Журналы, указанные в пунктах </w:t>
      </w:r>
      <w:r w:rsidR="00C01676" w:rsidRPr="00C01676">
        <w:rPr>
          <w:szCs w:val="24"/>
        </w:rPr>
        <w:t>3</w:t>
      </w:r>
      <w:r w:rsidRPr="00C01676">
        <w:rPr>
          <w:szCs w:val="24"/>
        </w:rPr>
        <w:t>.1.1-</w:t>
      </w:r>
      <w:r w:rsidR="00C01676" w:rsidRPr="00C01676">
        <w:rPr>
          <w:szCs w:val="24"/>
        </w:rPr>
        <w:t>3</w:t>
      </w:r>
      <w:r w:rsidRPr="00C01676">
        <w:rPr>
          <w:szCs w:val="24"/>
        </w:rPr>
        <w:t>.1.11 приложения 2 к Техническому заданию (далее – Журналы), хранятся на посту охраны</w:t>
      </w:r>
      <w:r w:rsidRPr="00C01676" w:rsidDel="00B6687C">
        <w:rPr>
          <w:szCs w:val="24"/>
        </w:rPr>
        <w:t xml:space="preserve"> </w:t>
      </w:r>
      <w:r w:rsidRPr="00C01676">
        <w:rPr>
          <w:szCs w:val="24"/>
        </w:rPr>
        <w:t>в</w:t>
      </w:r>
      <w:r w:rsidR="00F7076E" w:rsidRPr="00C01676">
        <w:rPr>
          <w:szCs w:val="24"/>
        </w:rPr>
        <w:t xml:space="preserve"> оперативном доступе.</w:t>
      </w:r>
    </w:p>
    <w:p w14:paraId="35629FE1" w14:textId="29D1D012" w:rsidR="00F7076E" w:rsidRPr="00C01676" w:rsidRDefault="00F7076E" w:rsidP="00BC1F2C">
      <w:pPr>
        <w:shd w:val="clear" w:color="auto" w:fill="FFFFFF"/>
        <w:tabs>
          <w:tab w:val="left" w:pos="0"/>
        </w:tabs>
        <w:ind w:left="0" w:firstLine="567"/>
        <w:rPr>
          <w:szCs w:val="24"/>
        </w:rPr>
      </w:pPr>
      <w:r w:rsidRPr="00C01676">
        <w:rPr>
          <w:szCs w:val="24"/>
        </w:rPr>
        <w:t xml:space="preserve">По окончании рабочего дня сотрудника Исполнителя </w:t>
      </w:r>
      <w:r w:rsidR="002A34BA" w:rsidRPr="00C01676">
        <w:rPr>
          <w:szCs w:val="24"/>
        </w:rPr>
        <w:t>Журналы</w:t>
      </w:r>
      <w:r w:rsidRPr="00C01676">
        <w:rPr>
          <w:szCs w:val="24"/>
        </w:rPr>
        <w:t xml:space="preserve"> помещается </w:t>
      </w:r>
      <w:r w:rsidR="002A34BA" w:rsidRPr="00C01676">
        <w:rPr>
          <w:szCs w:val="24"/>
        </w:rPr>
        <w:br/>
      </w:r>
      <w:r w:rsidRPr="00C01676">
        <w:rPr>
          <w:szCs w:val="24"/>
        </w:rPr>
        <w:t>в запирающийся шкаф, доступ к которому имеют только уполномоченные работники Заказчика и Исполнителя.</w:t>
      </w:r>
    </w:p>
    <w:p w14:paraId="0AD83637" w14:textId="661779C7" w:rsidR="006C2039" w:rsidRPr="00C01676" w:rsidRDefault="00F7076E" w:rsidP="00EA3C60">
      <w:pPr>
        <w:numPr>
          <w:ilvl w:val="1"/>
          <w:numId w:val="21"/>
        </w:numPr>
        <w:shd w:val="clear" w:color="auto" w:fill="FFFFFF"/>
        <w:tabs>
          <w:tab w:val="left" w:pos="0"/>
        </w:tabs>
        <w:suppressAutoHyphens/>
        <w:spacing w:after="0" w:line="240" w:lineRule="auto"/>
        <w:ind w:left="0" w:firstLine="567"/>
        <w:rPr>
          <w:szCs w:val="24"/>
        </w:rPr>
      </w:pPr>
      <w:r w:rsidRPr="00C01676">
        <w:rPr>
          <w:szCs w:val="24"/>
        </w:rPr>
        <w:t xml:space="preserve">В случае окончания </w:t>
      </w:r>
      <w:r w:rsidR="002A34BA" w:rsidRPr="00C01676">
        <w:rPr>
          <w:szCs w:val="24"/>
        </w:rPr>
        <w:t xml:space="preserve">Журналов Исполнителем </w:t>
      </w:r>
      <w:r w:rsidRPr="00C01676">
        <w:rPr>
          <w:szCs w:val="24"/>
        </w:rPr>
        <w:t>оформля</w:t>
      </w:r>
      <w:r w:rsidR="002A34BA" w:rsidRPr="00C01676">
        <w:rPr>
          <w:szCs w:val="24"/>
        </w:rPr>
        <w:t>ю</w:t>
      </w:r>
      <w:r w:rsidRPr="00C01676">
        <w:rPr>
          <w:szCs w:val="24"/>
        </w:rPr>
        <w:t>тся новы</w:t>
      </w:r>
      <w:r w:rsidR="002A34BA" w:rsidRPr="00C01676">
        <w:rPr>
          <w:szCs w:val="24"/>
        </w:rPr>
        <w:t>е</w:t>
      </w:r>
      <w:r w:rsidRPr="00C01676">
        <w:rPr>
          <w:szCs w:val="24"/>
        </w:rPr>
        <w:t>, завершенны</w:t>
      </w:r>
      <w:r w:rsidR="002A34BA" w:rsidRPr="00C01676">
        <w:rPr>
          <w:szCs w:val="24"/>
        </w:rPr>
        <w:t>е</w:t>
      </w:r>
      <w:r w:rsidRPr="00C01676">
        <w:rPr>
          <w:szCs w:val="24"/>
        </w:rPr>
        <w:t xml:space="preserve"> </w:t>
      </w:r>
      <w:r w:rsidR="002A34BA" w:rsidRPr="00C01676">
        <w:rPr>
          <w:szCs w:val="24"/>
        </w:rPr>
        <w:t xml:space="preserve">Журналы </w:t>
      </w:r>
      <w:r w:rsidRPr="00C01676">
        <w:rPr>
          <w:szCs w:val="24"/>
        </w:rPr>
        <w:t>передается ответственному работнику Заказчика.</w:t>
      </w:r>
    </w:p>
    <w:p w14:paraId="25F2792B" w14:textId="2DA7BAC2" w:rsidR="006C2039" w:rsidRPr="00C01676" w:rsidRDefault="00F7076E" w:rsidP="00EA3C60">
      <w:pPr>
        <w:numPr>
          <w:ilvl w:val="1"/>
          <w:numId w:val="21"/>
        </w:numPr>
        <w:shd w:val="clear" w:color="auto" w:fill="FFFFFF"/>
        <w:tabs>
          <w:tab w:val="left" w:pos="0"/>
        </w:tabs>
        <w:suppressAutoHyphens/>
        <w:spacing w:after="0" w:line="240" w:lineRule="auto"/>
        <w:ind w:left="0" w:firstLine="567"/>
        <w:rPr>
          <w:szCs w:val="24"/>
        </w:rPr>
      </w:pPr>
      <w:r w:rsidRPr="00C01676">
        <w:rPr>
          <w:szCs w:val="24"/>
        </w:rPr>
        <w:lastRenderedPageBreak/>
        <w:t>Служебные записки о необходимости предоставления доступа</w:t>
      </w:r>
      <w:r w:rsidRPr="006C2039">
        <w:rPr>
          <w:szCs w:val="24"/>
        </w:rPr>
        <w:t xml:space="preserve"> хранятся на посту охраны в течение календарного месяца, по окончании указанного срока </w:t>
      </w:r>
      <w:r w:rsidR="00D74197" w:rsidRPr="006C2039">
        <w:rPr>
          <w:szCs w:val="24"/>
        </w:rPr>
        <w:t xml:space="preserve">они </w:t>
      </w:r>
      <w:r w:rsidRPr="006C2039">
        <w:rPr>
          <w:szCs w:val="24"/>
        </w:rPr>
        <w:t xml:space="preserve">передаются </w:t>
      </w:r>
      <w:r w:rsidRPr="00C01676">
        <w:rPr>
          <w:szCs w:val="24"/>
        </w:rPr>
        <w:t>ответственному работнику Заказчика.</w:t>
      </w:r>
    </w:p>
    <w:p w14:paraId="5D98117C" w14:textId="24D7A12E" w:rsidR="00F7076E" w:rsidRPr="00C01676" w:rsidRDefault="00F7076E" w:rsidP="00EA3C60">
      <w:pPr>
        <w:numPr>
          <w:ilvl w:val="1"/>
          <w:numId w:val="21"/>
        </w:numPr>
        <w:shd w:val="clear" w:color="auto" w:fill="FFFFFF"/>
        <w:tabs>
          <w:tab w:val="left" w:pos="0"/>
        </w:tabs>
        <w:suppressAutoHyphens/>
        <w:spacing w:after="0" w:line="240" w:lineRule="auto"/>
        <w:ind w:left="0" w:firstLine="567"/>
        <w:rPr>
          <w:szCs w:val="24"/>
        </w:rPr>
      </w:pPr>
      <w:r w:rsidRPr="00C01676">
        <w:rPr>
          <w:szCs w:val="24"/>
        </w:rPr>
        <w:t xml:space="preserve">Все </w:t>
      </w:r>
      <w:r w:rsidR="00F41787" w:rsidRPr="00C01676">
        <w:rPr>
          <w:szCs w:val="24"/>
        </w:rPr>
        <w:t>Ж</w:t>
      </w:r>
      <w:r w:rsidRPr="00C01676">
        <w:rPr>
          <w:szCs w:val="24"/>
        </w:rPr>
        <w:t xml:space="preserve">урналы являются документами, представляющими коммерческую тайну Заказчика, и могут быть предъявлены только Заказчику или его законным представителям, </w:t>
      </w:r>
      <w:r w:rsidR="00D74197" w:rsidRPr="00C01676">
        <w:rPr>
          <w:szCs w:val="24"/>
        </w:rPr>
        <w:br/>
      </w:r>
      <w:r w:rsidRPr="00C01676">
        <w:rPr>
          <w:szCs w:val="24"/>
        </w:rPr>
        <w:t xml:space="preserve">а по его указанию и третьим лицам.  В иных случаях Исполнитель может предъявить перечисленные </w:t>
      </w:r>
      <w:r w:rsidR="00307FA9" w:rsidRPr="00C01676">
        <w:rPr>
          <w:szCs w:val="24"/>
        </w:rPr>
        <w:t>журналы</w:t>
      </w:r>
      <w:r w:rsidRPr="00C01676">
        <w:rPr>
          <w:szCs w:val="24"/>
        </w:rPr>
        <w:t xml:space="preserve"> только в порядке, предусмотренном Законом и после уведомления Заказчика.</w:t>
      </w:r>
    </w:p>
    <w:p w14:paraId="2DE3B7FC" w14:textId="78629BE9" w:rsidR="00F7076E" w:rsidRPr="00C01676" w:rsidRDefault="00F7076E" w:rsidP="00EA3C60">
      <w:pPr>
        <w:pStyle w:val="a3"/>
        <w:numPr>
          <w:ilvl w:val="1"/>
          <w:numId w:val="21"/>
        </w:numPr>
        <w:shd w:val="clear" w:color="auto" w:fill="FFFFFF"/>
        <w:tabs>
          <w:tab w:val="left" w:pos="0"/>
        </w:tabs>
        <w:ind w:left="0" w:firstLine="567"/>
        <w:rPr>
          <w:szCs w:val="24"/>
        </w:rPr>
      </w:pPr>
      <w:r w:rsidRPr="00085C64">
        <w:rPr>
          <w:szCs w:val="24"/>
        </w:rPr>
        <w:t xml:space="preserve">Охранник руководствуется представленными Заказчиком образцами пропусков различной категории, подписей, бланков и т.д., которые входят в перечень документации при приеме и сдаче дежурства, оформляемых в </w:t>
      </w:r>
      <w:r w:rsidR="00307FA9">
        <w:rPr>
          <w:szCs w:val="24"/>
        </w:rPr>
        <w:t>журнале</w:t>
      </w:r>
      <w:r w:rsidRPr="00085C64">
        <w:rPr>
          <w:szCs w:val="24"/>
        </w:rPr>
        <w:t xml:space="preserve"> приема и сдачи дежурства частного </w:t>
      </w:r>
      <w:r w:rsidRPr="00C01676">
        <w:rPr>
          <w:szCs w:val="24"/>
        </w:rPr>
        <w:t>охранника.</w:t>
      </w:r>
    </w:p>
    <w:p w14:paraId="7053E203" w14:textId="0BA150CA" w:rsidR="00FE1244" w:rsidRPr="00C01676" w:rsidRDefault="00F7076E" w:rsidP="00EA3C60">
      <w:pPr>
        <w:pStyle w:val="a3"/>
        <w:numPr>
          <w:ilvl w:val="1"/>
          <w:numId w:val="21"/>
        </w:numPr>
        <w:tabs>
          <w:tab w:val="left" w:pos="0"/>
        </w:tabs>
        <w:ind w:left="0" w:firstLine="567"/>
        <w:rPr>
          <w:szCs w:val="24"/>
        </w:rPr>
      </w:pPr>
      <w:r w:rsidRPr="00C01676">
        <w:rPr>
          <w:szCs w:val="24"/>
        </w:rPr>
        <w:t xml:space="preserve">Порядок оформления </w:t>
      </w:r>
      <w:r w:rsidR="00095401" w:rsidRPr="00C01676">
        <w:rPr>
          <w:szCs w:val="24"/>
        </w:rPr>
        <w:t xml:space="preserve">Журналов должен быть отражен Исполнителем </w:t>
      </w:r>
      <w:r w:rsidRPr="00C01676">
        <w:rPr>
          <w:szCs w:val="24"/>
        </w:rPr>
        <w:t>на второй странице обложки каждо</w:t>
      </w:r>
      <w:r w:rsidR="00307FA9" w:rsidRPr="00C01676">
        <w:rPr>
          <w:szCs w:val="24"/>
        </w:rPr>
        <w:t xml:space="preserve">го </w:t>
      </w:r>
      <w:r w:rsidR="00095401" w:rsidRPr="00C01676">
        <w:rPr>
          <w:szCs w:val="24"/>
        </w:rPr>
        <w:t>Ж</w:t>
      </w:r>
      <w:r w:rsidR="00307FA9" w:rsidRPr="00C01676">
        <w:rPr>
          <w:szCs w:val="24"/>
        </w:rPr>
        <w:t>урнала</w:t>
      </w:r>
      <w:r w:rsidRPr="00C01676">
        <w:rPr>
          <w:szCs w:val="24"/>
        </w:rPr>
        <w:t>, с указанием порядка заполнения каждой графы соответствующе</w:t>
      </w:r>
      <w:r w:rsidR="00307FA9" w:rsidRPr="00C01676">
        <w:rPr>
          <w:szCs w:val="24"/>
        </w:rPr>
        <w:t xml:space="preserve">го </w:t>
      </w:r>
      <w:r w:rsidR="00095401" w:rsidRPr="00C01676">
        <w:rPr>
          <w:szCs w:val="24"/>
        </w:rPr>
        <w:t>Ж</w:t>
      </w:r>
      <w:r w:rsidR="00307FA9" w:rsidRPr="00C01676">
        <w:rPr>
          <w:szCs w:val="24"/>
        </w:rPr>
        <w:t>урнала</w:t>
      </w:r>
      <w:r w:rsidRPr="00C01676">
        <w:rPr>
          <w:szCs w:val="24"/>
        </w:rPr>
        <w:t>.</w:t>
      </w:r>
    </w:p>
    <w:p w14:paraId="704A9898" w14:textId="77777777" w:rsidR="00FE1244" w:rsidRPr="007978CB" w:rsidRDefault="00FE1244" w:rsidP="00BC1F2C">
      <w:pPr>
        <w:tabs>
          <w:tab w:val="left" w:pos="0"/>
        </w:tabs>
        <w:ind w:left="0" w:firstLine="567"/>
        <w:rPr>
          <w:szCs w:val="24"/>
        </w:rPr>
      </w:pPr>
    </w:p>
    <w:p w14:paraId="2E22A61B" w14:textId="77777777" w:rsidR="00F7076E" w:rsidRPr="007978CB" w:rsidRDefault="00F7076E" w:rsidP="00EA3C60">
      <w:pPr>
        <w:numPr>
          <w:ilvl w:val="0"/>
          <w:numId w:val="21"/>
        </w:numPr>
        <w:tabs>
          <w:tab w:val="left" w:pos="0"/>
        </w:tabs>
        <w:suppressAutoHyphens/>
        <w:spacing w:after="0" w:line="240" w:lineRule="auto"/>
        <w:ind w:left="0" w:firstLine="567"/>
        <w:rPr>
          <w:szCs w:val="24"/>
        </w:rPr>
      </w:pPr>
      <w:r w:rsidRPr="00085C64">
        <w:rPr>
          <w:b/>
          <w:szCs w:val="24"/>
        </w:rPr>
        <w:t>Права частного охранника</w:t>
      </w:r>
    </w:p>
    <w:p w14:paraId="024B1B13" w14:textId="4B9D2CCC" w:rsidR="00F7076E" w:rsidRPr="007978CB" w:rsidRDefault="00F7076E" w:rsidP="00EA3C60">
      <w:pPr>
        <w:pStyle w:val="a3"/>
        <w:numPr>
          <w:ilvl w:val="1"/>
          <w:numId w:val="21"/>
        </w:numPr>
        <w:tabs>
          <w:tab w:val="left" w:pos="0"/>
        </w:tabs>
        <w:suppressAutoHyphens/>
        <w:spacing w:after="0" w:line="240" w:lineRule="auto"/>
        <w:ind w:left="0" w:firstLine="567"/>
        <w:rPr>
          <w:szCs w:val="24"/>
        </w:rPr>
      </w:pPr>
      <w:r w:rsidRPr="00085C64">
        <w:rPr>
          <w:szCs w:val="24"/>
        </w:rPr>
        <w:t xml:space="preserve">Требовать от работников и посетителей Объекта соблюдения </w:t>
      </w:r>
      <w:proofErr w:type="spellStart"/>
      <w:r w:rsidRPr="00085C64">
        <w:rPr>
          <w:szCs w:val="24"/>
        </w:rPr>
        <w:t>внутриобъектового</w:t>
      </w:r>
      <w:proofErr w:type="spellEnd"/>
      <w:r w:rsidRPr="00085C64">
        <w:rPr>
          <w:szCs w:val="24"/>
        </w:rPr>
        <w:t xml:space="preserve"> </w:t>
      </w:r>
      <w:r w:rsidRPr="00085C64">
        <w:rPr>
          <w:szCs w:val="24"/>
        </w:rPr>
        <w:br/>
        <w:t xml:space="preserve">и пропускного режимов. Правила соблюдения </w:t>
      </w:r>
      <w:proofErr w:type="spellStart"/>
      <w:r w:rsidRPr="00085C64">
        <w:rPr>
          <w:szCs w:val="24"/>
        </w:rPr>
        <w:t>внутриобъектового</w:t>
      </w:r>
      <w:proofErr w:type="spellEnd"/>
      <w:r w:rsidRPr="00085C64">
        <w:rPr>
          <w:szCs w:val="24"/>
        </w:rPr>
        <w:t xml:space="preserve"> и пропускного режимов, устанавливаемые Заказчиком, не должны противоречить законодательству Российской Федерации</w:t>
      </w:r>
      <w:r w:rsidR="00066E99" w:rsidRPr="00085C64">
        <w:rPr>
          <w:szCs w:val="24"/>
        </w:rPr>
        <w:t>.</w:t>
      </w:r>
    </w:p>
    <w:p w14:paraId="165A6366" w14:textId="4CCBF26C"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Осуществлять допуск лиц на Объект, на которых установлен пропускной режим, </w:t>
      </w:r>
      <w:r w:rsidR="002642E4" w:rsidRPr="00085C64">
        <w:rPr>
          <w:szCs w:val="24"/>
        </w:rPr>
        <w:br/>
      </w:r>
      <w:r w:rsidRPr="00085C64">
        <w:rPr>
          <w:szCs w:val="24"/>
        </w:rPr>
        <w:t>при предъявлении ими документов, дающих право на вход (выход) лиц, внос (вынос), имущества на Объект</w:t>
      </w:r>
      <w:r w:rsidR="00066E99" w:rsidRPr="00085C64">
        <w:rPr>
          <w:szCs w:val="24"/>
        </w:rPr>
        <w:t>.</w:t>
      </w:r>
    </w:p>
    <w:p w14:paraId="24A3FC14"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Применять физическую силу, специальные средства и огнестрельное оружие </w:t>
      </w:r>
      <w:r w:rsidRPr="00085C64">
        <w:rPr>
          <w:szCs w:val="24"/>
        </w:rPr>
        <w:br/>
        <w:t>в случаях и порядке, которые установлены законодательством Российской Федерации;</w:t>
      </w:r>
    </w:p>
    <w:p w14:paraId="420A4257"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Оказывать содействие правоохранительным органам в решении возложенных </w:t>
      </w:r>
      <w:r w:rsidRPr="00085C64">
        <w:rPr>
          <w:szCs w:val="24"/>
        </w:rPr>
        <w:br/>
        <w:t>на них задач.</w:t>
      </w:r>
    </w:p>
    <w:p w14:paraId="1E9FCA7D" w14:textId="77777777" w:rsidR="00F7076E" w:rsidRPr="007978CB" w:rsidRDefault="00F7076E" w:rsidP="00EA3C60">
      <w:pPr>
        <w:numPr>
          <w:ilvl w:val="0"/>
          <w:numId w:val="21"/>
        </w:numPr>
        <w:tabs>
          <w:tab w:val="left" w:pos="0"/>
        </w:tabs>
        <w:suppressAutoHyphens/>
        <w:spacing w:after="0" w:line="240" w:lineRule="auto"/>
        <w:ind w:left="0" w:firstLine="567"/>
        <w:rPr>
          <w:szCs w:val="24"/>
        </w:rPr>
      </w:pPr>
      <w:r w:rsidRPr="00085C64">
        <w:rPr>
          <w:b/>
          <w:szCs w:val="24"/>
        </w:rPr>
        <w:t>Действия охранника при прибытии на охраняемый объект должностных лиц государственных органов</w:t>
      </w:r>
    </w:p>
    <w:p w14:paraId="7327F0CD" w14:textId="7697C7B2"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При прибытии на Объект сотрудников правоохранительных органов </w:t>
      </w:r>
      <w:r w:rsidRPr="00085C64">
        <w:rPr>
          <w:szCs w:val="24"/>
        </w:rPr>
        <w:br/>
        <w:t xml:space="preserve">для осуществления законных действий частный охранник выясняет у них должность, звание </w:t>
      </w:r>
      <w:r w:rsidRPr="00085C64">
        <w:rPr>
          <w:szCs w:val="24"/>
        </w:rPr>
        <w:br/>
        <w:t xml:space="preserve">и ФИО, с предъявлением ими соответствующего документа, уведомляет Заказчика о посетителе </w:t>
      </w:r>
      <w:r w:rsidR="002642E4" w:rsidRPr="00085C64">
        <w:rPr>
          <w:szCs w:val="24"/>
        </w:rPr>
        <w:br/>
      </w:r>
      <w:r w:rsidRPr="00085C64">
        <w:rPr>
          <w:szCs w:val="24"/>
        </w:rPr>
        <w:t>и возможно известной цели и причине посещения, пропускает сотрудника, предъявившего указанный документ на охраняемую территорию.</w:t>
      </w:r>
    </w:p>
    <w:p w14:paraId="5E4DEF0B"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В случае невозможности свободного прохода по объекту (блокирование рубежами охраны) или трудностей в ориентировании по объекту охранник приглашает представителя Заказчика для сопровождения должностного лица.</w:t>
      </w:r>
    </w:p>
    <w:p w14:paraId="6ED85B86"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При посещении контролирующих и надзорных органов для выполнения ими законных действий частный охранник действует в соответствии с п.6.2., предлагая должностным лицам приглашение представителя Заказчика для сопровождения.</w:t>
      </w:r>
    </w:p>
    <w:p w14:paraId="7D3C1E69"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Частный охранник по требованию названных должностных лиц обязан предъявить удостоверение частного охранника.</w:t>
      </w:r>
    </w:p>
    <w:p w14:paraId="0667905E"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Представление какой- либо информации о деятельности Заказчика на частного охранника Законодательством не возложено.</w:t>
      </w:r>
    </w:p>
    <w:p w14:paraId="4E1A211E" w14:textId="77777777" w:rsidR="00F7076E" w:rsidRPr="007978CB" w:rsidRDefault="00F7076E" w:rsidP="00EA3C60">
      <w:pPr>
        <w:numPr>
          <w:ilvl w:val="1"/>
          <w:numId w:val="21"/>
        </w:numPr>
        <w:shd w:val="clear" w:color="auto" w:fill="FFFFFF"/>
        <w:tabs>
          <w:tab w:val="left" w:pos="0"/>
        </w:tabs>
        <w:suppressAutoHyphens/>
        <w:spacing w:after="0" w:line="240" w:lineRule="auto"/>
        <w:ind w:left="0" w:firstLine="567"/>
        <w:rPr>
          <w:szCs w:val="24"/>
        </w:rPr>
      </w:pPr>
      <w:r w:rsidRPr="00085C64">
        <w:rPr>
          <w:szCs w:val="24"/>
        </w:rPr>
        <w:t>Взаимодействие с правоохранительными органами и органами по чрезвычайным ситуациям частный охранник осуществляет:</w:t>
      </w:r>
    </w:p>
    <w:p w14:paraId="5B7553DD" w14:textId="7EE05D3A" w:rsidR="00F7076E" w:rsidRPr="007978CB" w:rsidRDefault="00F7076E" w:rsidP="00EA3C60">
      <w:pPr>
        <w:pStyle w:val="a3"/>
        <w:numPr>
          <w:ilvl w:val="2"/>
          <w:numId w:val="21"/>
        </w:numPr>
        <w:shd w:val="clear" w:color="auto" w:fill="FFFFFF"/>
        <w:tabs>
          <w:tab w:val="left" w:pos="0"/>
        </w:tabs>
        <w:suppressAutoHyphens/>
        <w:spacing w:after="0" w:line="240" w:lineRule="auto"/>
        <w:ind w:left="0" w:firstLine="567"/>
        <w:rPr>
          <w:szCs w:val="24"/>
        </w:rPr>
      </w:pPr>
      <w:r w:rsidRPr="00085C64">
        <w:rPr>
          <w:szCs w:val="24"/>
        </w:rPr>
        <w:t>с органами внутренних дел: т.___________.</w:t>
      </w:r>
    </w:p>
    <w:p w14:paraId="3F1F2891" w14:textId="46A519DE" w:rsidR="00F7076E" w:rsidRPr="007978CB" w:rsidRDefault="00F7076E" w:rsidP="00EA3C60">
      <w:pPr>
        <w:pStyle w:val="a3"/>
        <w:numPr>
          <w:ilvl w:val="2"/>
          <w:numId w:val="21"/>
        </w:numPr>
        <w:shd w:val="clear" w:color="auto" w:fill="FFFFFF"/>
        <w:tabs>
          <w:tab w:val="left" w:pos="0"/>
        </w:tabs>
        <w:suppressAutoHyphens/>
        <w:spacing w:after="0" w:line="259" w:lineRule="atLeast"/>
        <w:ind w:left="0" w:firstLine="567"/>
        <w:rPr>
          <w:szCs w:val="24"/>
        </w:rPr>
      </w:pPr>
      <w:r w:rsidRPr="00085C64">
        <w:rPr>
          <w:szCs w:val="24"/>
        </w:rPr>
        <w:t xml:space="preserve">с </w:t>
      </w:r>
      <w:r w:rsidR="00C80C63" w:rsidRPr="00085C64">
        <w:rPr>
          <w:szCs w:val="24"/>
        </w:rPr>
        <w:t>ОЛРР ГУ</w:t>
      </w:r>
      <w:r w:rsidRPr="00085C64">
        <w:rPr>
          <w:szCs w:val="24"/>
        </w:rPr>
        <w:t xml:space="preserve"> </w:t>
      </w:r>
      <w:proofErr w:type="spellStart"/>
      <w:r w:rsidRPr="00085C64">
        <w:rPr>
          <w:szCs w:val="24"/>
        </w:rPr>
        <w:t>Росгвардии</w:t>
      </w:r>
      <w:proofErr w:type="spellEnd"/>
      <w:r w:rsidRPr="00085C64">
        <w:rPr>
          <w:szCs w:val="24"/>
        </w:rPr>
        <w:t xml:space="preserve"> по г. </w:t>
      </w:r>
      <w:r w:rsidR="003E0678" w:rsidRPr="00085C64">
        <w:rPr>
          <w:szCs w:val="24"/>
        </w:rPr>
        <w:t>______________________</w:t>
      </w:r>
      <w:r w:rsidRPr="00085C64">
        <w:rPr>
          <w:szCs w:val="24"/>
        </w:rPr>
        <w:t xml:space="preserve"> тел. _________________.</w:t>
      </w:r>
    </w:p>
    <w:p w14:paraId="29641001" w14:textId="6BCEF541" w:rsidR="00F7076E" w:rsidRPr="00F66605"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 xml:space="preserve">ГУВД, МВД по тел. 102 (112); Прокуратура г. </w:t>
      </w:r>
      <w:r w:rsidR="003E0678" w:rsidRPr="00F66605">
        <w:rPr>
          <w:szCs w:val="24"/>
        </w:rPr>
        <w:t>____</w:t>
      </w:r>
      <w:r w:rsidR="00AF37F7" w:rsidRPr="00F66605">
        <w:rPr>
          <w:szCs w:val="24"/>
        </w:rPr>
        <w:t>_______</w:t>
      </w:r>
      <w:r w:rsidR="003E0678" w:rsidRPr="00F66605">
        <w:rPr>
          <w:szCs w:val="24"/>
        </w:rPr>
        <w:t>____</w:t>
      </w:r>
      <w:r w:rsidRPr="00F66605">
        <w:rPr>
          <w:szCs w:val="24"/>
        </w:rPr>
        <w:t xml:space="preserve"> тел. ____________________.</w:t>
      </w:r>
    </w:p>
    <w:p w14:paraId="7EC6BB38" w14:textId="035665DC" w:rsidR="00F7076E" w:rsidRPr="00F66605"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пожарная служба; тел. 101;</w:t>
      </w:r>
    </w:p>
    <w:p w14:paraId="290950C7" w14:textId="59BB8C7D" w:rsidR="00F7076E" w:rsidRPr="00F66605"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газовая служба, тел. 104.</w:t>
      </w:r>
    </w:p>
    <w:p w14:paraId="656C9877" w14:textId="3DEE3C63" w:rsidR="00F7076E" w:rsidRDefault="00F7076E" w:rsidP="00BC1F2C">
      <w:pPr>
        <w:tabs>
          <w:tab w:val="left" w:pos="0"/>
        </w:tabs>
        <w:ind w:left="0" w:firstLine="567"/>
        <w:rPr>
          <w:szCs w:val="24"/>
        </w:rPr>
      </w:pPr>
      <w:r w:rsidRPr="00F66605">
        <w:rPr>
          <w:szCs w:val="24"/>
        </w:rPr>
        <w:lastRenderedPageBreak/>
        <w:t>Со всеми иными органами, при возникновении необходимости, частный охранник решает вопрос через Заказчика</w:t>
      </w:r>
      <w:r w:rsidR="00124E49" w:rsidRPr="00F66605">
        <w:rPr>
          <w:szCs w:val="24"/>
        </w:rPr>
        <w:t>,</w:t>
      </w:r>
      <w:r w:rsidRPr="00F66605">
        <w:rPr>
          <w:szCs w:val="24"/>
        </w:rPr>
        <w:t xml:space="preserve"> по ситуации</w:t>
      </w:r>
      <w:r w:rsidR="00124E49" w:rsidRPr="00F66605">
        <w:rPr>
          <w:szCs w:val="24"/>
        </w:rPr>
        <w:t>.</w:t>
      </w:r>
    </w:p>
    <w:p w14:paraId="1221F396" w14:textId="46DE343D" w:rsidR="00F7076E" w:rsidRPr="00F66605" w:rsidRDefault="00F7076E" w:rsidP="00EA3C60">
      <w:pPr>
        <w:numPr>
          <w:ilvl w:val="0"/>
          <w:numId w:val="21"/>
        </w:numPr>
        <w:tabs>
          <w:tab w:val="left" w:pos="0"/>
        </w:tabs>
        <w:suppressAutoHyphens/>
        <w:spacing w:after="0" w:line="240" w:lineRule="auto"/>
        <w:ind w:left="0" w:firstLine="567"/>
        <w:rPr>
          <w:szCs w:val="24"/>
        </w:rPr>
      </w:pPr>
      <w:r w:rsidRPr="00F66605">
        <w:rPr>
          <w:b/>
          <w:szCs w:val="24"/>
        </w:rPr>
        <w:t>Обязанности</w:t>
      </w:r>
      <w:r w:rsidR="001736E8">
        <w:rPr>
          <w:b/>
          <w:szCs w:val="24"/>
        </w:rPr>
        <w:t xml:space="preserve"> частного охранника</w:t>
      </w:r>
    </w:p>
    <w:p w14:paraId="3B8A799D" w14:textId="44C6D480" w:rsidR="00F7076E" w:rsidRPr="00D0646E" w:rsidRDefault="00F7076E" w:rsidP="00EA3C60">
      <w:pPr>
        <w:pStyle w:val="a3"/>
        <w:numPr>
          <w:ilvl w:val="1"/>
          <w:numId w:val="21"/>
        </w:numPr>
        <w:tabs>
          <w:tab w:val="left" w:pos="0"/>
        </w:tabs>
        <w:suppressAutoHyphens/>
        <w:spacing w:after="0" w:line="240" w:lineRule="auto"/>
        <w:ind w:left="0" w:firstLine="567"/>
        <w:rPr>
          <w:szCs w:val="24"/>
        </w:rPr>
      </w:pPr>
      <w:r w:rsidRPr="004B61B6">
        <w:rPr>
          <w:szCs w:val="24"/>
        </w:rPr>
        <w:t xml:space="preserve">Частный охранник при обеспечении </w:t>
      </w:r>
      <w:proofErr w:type="spellStart"/>
      <w:r w:rsidRPr="004B61B6">
        <w:rPr>
          <w:szCs w:val="24"/>
        </w:rPr>
        <w:t>внутриобъектового</w:t>
      </w:r>
      <w:proofErr w:type="spellEnd"/>
      <w:r w:rsidRPr="004B61B6">
        <w:rPr>
          <w:szCs w:val="24"/>
        </w:rPr>
        <w:t xml:space="preserve"> и пропускного режимов обязан:</w:t>
      </w:r>
    </w:p>
    <w:p w14:paraId="4A6857BF" w14:textId="436D4F83" w:rsidR="00F7076E"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руководствоваться должностной инструкцией частного охранника;</w:t>
      </w:r>
    </w:p>
    <w:p w14:paraId="22905A80" w14:textId="5586D2CA" w:rsidR="004C4741"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 xml:space="preserve">соблюдать конституционные права и свободы человека и гражданина, права </w:t>
      </w:r>
      <w:r w:rsidRPr="00085C64">
        <w:rPr>
          <w:szCs w:val="24"/>
        </w:rPr>
        <w:br/>
        <w:t>и законные интересы физических и юридических лиц;</w:t>
      </w:r>
    </w:p>
    <w:p w14:paraId="20189D7C" w14:textId="305165ED" w:rsidR="004C4741" w:rsidRPr="004B61B6" w:rsidRDefault="00F7076E" w:rsidP="00EA3C60">
      <w:pPr>
        <w:pStyle w:val="a3"/>
        <w:numPr>
          <w:ilvl w:val="2"/>
          <w:numId w:val="21"/>
        </w:numPr>
        <w:tabs>
          <w:tab w:val="left" w:pos="0"/>
        </w:tabs>
        <w:suppressAutoHyphens/>
        <w:spacing w:after="0" w:line="240" w:lineRule="auto"/>
        <w:ind w:left="0" w:firstLine="567"/>
        <w:rPr>
          <w:szCs w:val="24"/>
        </w:rPr>
      </w:pPr>
      <w:r w:rsidRPr="004B61B6">
        <w:rPr>
          <w:szCs w:val="24"/>
        </w:rPr>
        <w:t>обеспечивать защиту объектов охраны от противоправных посягательств;</w:t>
      </w:r>
    </w:p>
    <w:p w14:paraId="6F4896A7" w14:textId="3DC00712" w:rsidR="004C4741" w:rsidRPr="004B61B6" w:rsidRDefault="00F7076E" w:rsidP="00EA3C60">
      <w:pPr>
        <w:pStyle w:val="a3"/>
        <w:numPr>
          <w:ilvl w:val="2"/>
          <w:numId w:val="21"/>
        </w:numPr>
        <w:tabs>
          <w:tab w:val="left" w:pos="0"/>
        </w:tabs>
        <w:suppressAutoHyphens/>
        <w:spacing w:after="0" w:line="240" w:lineRule="auto"/>
        <w:ind w:left="0" w:firstLine="567"/>
        <w:rPr>
          <w:szCs w:val="24"/>
        </w:rPr>
      </w:pPr>
      <w:r w:rsidRPr="00D0646E">
        <w:rPr>
          <w:szCs w:val="24"/>
        </w:rPr>
        <w:t xml:space="preserve">незамедлительно сообщать Заказчику,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 а также о действиях, </w:t>
      </w:r>
      <w:r w:rsidRPr="00D0646E">
        <w:rPr>
          <w:szCs w:val="24"/>
        </w:rPr>
        <w:br/>
        <w:t>об обстоятельствах, создающих на объектах охраны угрозу безопасности людей;</w:t>
      </w:r>
    </w:p>
    <w:p w14:paraId="2BC492CD" w14:textId="7602E112" w:rsidR="00F7076E" w:rsidRPr="00D0646E" w:rsidRDefault="00F7076E" w:rsidP="00EA3C60">
      <w:pPr>
        <w:pStyle w:val="a3"/>
        <w:numPr>
          <w:ilvl w:val="2"/>
          <w:numId w:val="21"/>
        </w:numPr>
        <w:tabs>
          <w:tab w:val="left" w:pos="0"/>
        </w:tabs>
        <w:suppressAutoHyphens/>
        <w:spacing w:after="0" w:line="240" w:lineRule="auto"/>
        <w:ind w:left="0" w:firstLine="567"/>
        <w:rPr>
          <w:szCs w:val="24"/>
        </w:rPr>
      </w:pPr>
      <w:r w:rsidRPr="00D0646E">
        <w:rPr>
          <w:szCs w:val="24"/>
        </w:rPr>
        <w:t>предъявлять по требованию сотрудников правоохранительных органов, других граждан удостоверение частного охранника.</w:t>
      </w:r>
    </w:p>
    <w:p w14:paraId="5A581626" w14:textId="2167954E" w:rsidR="00F7076E" w:rsidRPr="007978CB" w:rsidRDefault="00C077A7" w:rsidP="00EA3C60">
      <w:pPr>
        <w:numPr>
          <w:ilvl w:val="1"/>
          <w:numId w:val="21"/>
        </w:numPr>
        <w:tabs>
          <w:tab w:val="left" w:pos="0"/>
        </w:tabs>
        <w:suppressAutoHyphens/>
        <w:spacing w:after="0" w:line="240" w:lineRule="auto"/>
        <w:ind w:left="0" w:firstLine="567"/>
        <w:rPr>
          <w:szCs w:val="24"/>
        </w:rPr>
      </w:pPr>
      <w:r>
        <w:rPr>
          <w:szCs w:val="24"/>
        </w:rPr>
        <w:t>и</w:t>
      </w:r>
      <w:r w:rsidR="00F7076E" w:rsidRPr="00085C64">
        <w:rPr>
          <w:szCs w:val="24"/>
        </w:rPr>
        <w:t>меть при себе удостоверение частного охранника, установленного образца, личную карточку частного охранника;</w:t>
      </w:r>
    </w:p>
    <w:p w14:paraId="0056A6DF" w14:textId="1DD79573" w:rsidR="00F7076E" w:rsidRPr="007978CB" w:rsidRDefault="00C077A7" w:rsidP="00EA3C60">
      <w:pPr>
        <w:numPr>
          <w:ilvl w:val="1"/>
          <w:numId w:val="21"/>
        </w:numPr>
        <w:tabs>
          <w:tab w:val="left" w:pos="0"/>
        </w:tabs>
        <w:suppressAutoHyphens/>
        <w:spacing w:after="0" w:line="240" w:lineRule="auto"/>
        <w:ind w:left="0" w:firstLine="567"/>
        <w:rPr>
          <w:szCs w:val="24"/>
        </w:rPr>
      </w:pPr>
      <w:r>
        <w:rPr>
          <w:szCs w:val="24"/>
        </w:rPr>
        <w:t>п</w:t>
      </w:r>
      <w:r w:rsidR="00F7076E" w:rsidRPr="00085C64">
        <w:rPr>
          <w:szCs w:val="24"/>
        </w:rPr>
        <w:t>одчиняться распоряжениям руководства Исполнителя, а также выполнять указания уполномоченных лиц Заказчика;</w:t>
      </w:r>
    </w:p>
    <w:p w14:paraId="174C5E2E" w14:textId="728D1485" w:rsidR="00F7076E" w:rsidRPr="007978CB" w:rsidRDefault="00C077A7" w:rsidP="00EA3C60">
      <w:pPr>
        <w:pStyle w:val="a3"/>
        <w:numPr>
          <w:ilvl w:val="1"/>
          <w:numId w:val="21"/>
        </w:numPr>
        <w:tabs>
          <w:tab w:val="left" w:pos="0"/>
        </w:tabs>
        <w:suppressAutoHyphens/>
        <w:spacing w:after="0" w:line="240" w:lineRule="auto"/>
        <w:ind w:left="0" w:firstLine="567"/>
        <w:rPr>
          <w:szCs w:val="24"/>
        </w:rPr>
      </w:pPr>
      <w:r>
        <w:rPr>
          <w:szCs w:val="24"/>
        </w:rPr>
        <w:t>з</w:t>
      </w:r>
      <w:r w:rsidR="00F7076E" w:rsidRPr="00085C64">
        <w:rPr>
          <w:szCs w:val="24"/>
        </w:rPr>
        <w:t xml:space="preserve">нать и неукоснительно выполнять должностные инструкции, инструкции </w:t>
      </w:r>
      <w:r w:rsidR="00F7076E" w:rsidRPr="00085C64">
        <w:rPr>
          <w:szCs w:val="24"/>
        </w:rPr>
        <w:br/>
        <w:t>по действиям при возникновении чрезвычайных ситуаций, локальные нормативные акты Заказчика, определяющие требования по обеспечению на объектах порядка и безопасности;</w:t>
      </w:r>
    </w:p>
    <w:p w14:paraId="67C5C1C8" w14:textId="295937EA" w:rsidR="00F7076E" w:rsidRPr="007978CB" w:rsidRDefault="00C077A7" w:rsidP="00EA3C60">
      <w:pPr>
        <w:numPr>
          <w:ilvl w:val="1"/>
          <w:numId w:val="21"/>
        </w:numPr>
        <w:tabs>
          <w:tab w:val="left" w:pos="0"/>
        </w:tabs>
        <w:suppressAutoHyphens/>
        <w:spacing w:after="0" w:line="240" w:lineRule="auto"/>
        <w:ind w:left="0" w:firstLine="567"/>
        <w:rPr>
          <w:szCs w:val="24"/>
        </w:rPr>
      </w:pPr>
      <w:r>
        <w:rPr>
          <w:szCs w:val="24"/>
        </w:rPr>
        <w:t>о</w:t>
      </w:r>
      <w:r w:rsidR="00F7076E" w:rsidRPr="00085C64">
        <w:rPr>
          <w:szCs w:val="24"/>
        </w:rPr>
        <w:t>беспечить поддержание общественного порядка на объекте и сохранность имущества Заказчика;</w:t>
      </w:r>
    </w:p>
    <w:p w14:paraId="28A81145" w14:textId="5EC2E0C0" w:rsidR="00F7076E" w:rsidRPr="007978CB" w:rsidRDefault="00C077A7" w:rsidP="00EA3C60">
      <w:pPr>
        <w:numPr>
          <w:ilvl w:val="1"/>
          <w:numId w:val="21"/>
        </w:numPr>
        <w:tabs>
          <w:tab w:val="left" w:pos="0"/>
        </w:tabs>
        <w:suppressAutoHyphens/>
        <w:spacing w:after="0" w:line="240" w:lineRule="auto"/>
        <w:ind w:left="0" w:firstLine="567"/>
        <w:rPr>
          <w:szCs w:val="24"/>
        </w:rPr>
      </w:pPr>
      <w:r>
        <w:rPr>
          <w:szCs w:val="24"/>
        </w:rPr>
        <w:t>з</w:t>
      </w:r>
      <w:r w:rsidR="00F7076E" w:rsidRPr="00085C64">
        <w:rPr>
          <w:szCs w:val="24"/>
        </w:rPr>
        <w:t>нать назначение и уметь пользоваться техническими средствами охраны;</w:t>
      </w:r>
    </w:p>
    <w:p w14:paraId="52AB5A88" w14:textId="7535104C" w:rsidR="00F7076E" w:rsidRPr="007978CB" w:rsidRDefault="00C077A7" w:rsidP="00EA3C60">
      <w:pPr>
        <w:numPr>
          <w:ilvl w:val="1"/>
          <w:numId w:val="21"/>
        </w:numPr>
        <w:tabs>
          <w:tab w:val="left" w:pos="0"/>
        </w:tabs>
        <w:suppressAutoHyphens/>
        <w:spacing w:after="0" w:line="240" w:lineRule="auto"/>
        <w:ind w:left="0" w:firstLine="567"/>
        <w:rPr>
          <w:szCs w:val="24"/>
        </w:rPr>
      </w:pPr>
      <w:r>
        <w:rPr>
          <w:szCs w:val="24"/>
        </w:rPr>
        <w:t>с</w:t>
      </w:r>
      <w:r w:rsidR="00F7076E" w:rsidRPr="00085C64">
        <w:rPr>
          <w:szCs w:val="24"/>
        </w:rPr>
        <w:t>ледить за противопожарной безопасностью уметь работать с первичными средствами пожаротушения и оказывать первую медицинскую помощь пострадавшим;</w:t>
      </w:r>
    </w:p>
    <w:p w14:paraId="786CF2F2" w14:textId="24D5EEA4" w:rsidR="00F7076E" w:rsidRPr="007978CB" w:rsidRDefault="00C077A7" w:rsidP="00EA3C60">
      <w:pPr>
        <w:numPr>
          <w:ilvl w:val="1"/>
          <w:numId w:val="21"/>
        </w:numPr>
        <w:tabs>
          <w:tab w:val="left" w:pos="0"/>
          <w:tab w:val="left" w:pos="851"/>
        </w:tabs>
        <w:suppressAutoHyphens/>
        <w:spacing w:after="0" w:line="240" w:lineRule="auto"/>
        <w:ind w:left="0" w:firstLine="567"/>
        <w:rPr>
          <w:szCs w:val="24"/>
        </w:rPr>
      </w:pPr>
      <w:r>
        <w:rPr>
          <w:szCs w:val="24"/>
        </w:rPr>
        <w:t>и</w:t>
      </w:r>
      <w:r w:rsidR="00F7076E" w:rsidRPr="00085C64">
        <w:rPr>
          <w:szCs w:val="24"/>
        </w:rPr>
        <w:t>меть опрятный внешний вид, быть вежливым и тактичным с работниками Заказчика и посетителями.</w:t>
      </w:r>
    </w:p>
    <w:p w14:paraId="06B13803" w14:textId="3E30BF27" w:rsidR="00F7076E" w:rsidRPr="007978CB" w:rsidRDefault="001A7E26" w:rsidP="00EA3C60">
      <w:pPr>
        <w:numPr>
          <w:ilvl w:val="1"/>
          <w:numId w:val="21"/>
        </w:numPr>
        <w:tabs>
          <w:tab w:val="left" w:pos="0"/>
          <w:tab w:val="left" w:pos="851"/>
        </w:tabs>
        <w:suppressAutoHyphens/>
        <w:spacing w:after="0" w:line="240" w:lineRule="auto"/>
        <w:ind w:left="0" w:firstLine="567"/>
        <w:rPr>
          <w:szCs w:val="24"/>
        </w:rPr>
      </w:pPr>
      <w:r>
        <w:rPr>
          <w:szCs w:val="24"/>
        </w:rPr>
        <w:t>в</w:t>
      </w:r>
      <w:r w:rsidRPr="00085C64">
        <w:rPr>
          <w:szCs w:val="24"/>
        </w:rPr>
        <w:t>ести и содержать в порядке</w:t>
      </w:r>
      <w:r>
        <w:rPr>
          <w:szCs w:val="24"/>
        </w:rPr>
        <w:t xml:space="preserve">, а также </w:t>
      </w:r>
      <w:r w:rsidR="00C077A7">
        <w:rPr>
          <w:szCs w:val="24"/>
        </w:rPr>
        <w:t>о</w:t>
      </w:r>
      <w:r w:rsidR="00F7076E" w:rsidRPr="00085C64">
        <w:rPr>
          <w:szCs w:val="24"/>
        </w:rPr>
        <w:t>беспечивать сохранность служебной документации</w:t>
      </w:r>
      <w:r w:rsidR="003F2C41">
        <w:rPr>
          <w:szCs w:val="24"/>
        </w:rPr>
        <w:t>.</w:t>
      </w:r>
    </w:p>
    <w:p w14:paraId="57BE7593" w14:textId="77777777" w:rsidR="00F7076E" w:rsidRPr="00C01676" w:rsidRDefault="00F7076E" w:rsidP="00BC1F2C">
      <w:pPr>
        <w:tabs>
          <w:tab w:val="left" w:pos="0"/>
          <w:tab w:val="left" w:pos="1134"/>
          <w:tab w:val="left" w:pos="1276"/>
        </w:tabs>
        <w:ind w:left="0" w:firstLine="567"/>
        <w:rPr>
          <w:szCs w:val="24"/>
        </w:rPr>
      </w:pPr>
      <w:r w:rsidRPr="00C01676">
        <w:rPr>
          <w:szCs w:val="24"/>
        </w:rPr>
        <w:t>Перечень служебной документации, находящейся на посту охраны:</w:t>
      </w:r>
    </w:p>
    <w:p w14:paraId="40B161DE" w14:textId="74E53841" w:rsidR="00F7076E" w:rsidRPr="00C01676" w:rsidRDefault="00F7076E" w:rsidP="00EA3C60">
      <w:pPr>
        <w:pStyle w:val="a3"/>
        <w:numPr>
          <w:ilvl w:val="2"/>
          <w:numId w:val="21"/>
        </w:numPr>
        <w:tabs>
          <w:tab w:val="left" w:pos="0"/>
        </w:tabs>
        <w:suppressAutoHyphens/>
        <w:spacing w:after="0" w:line="240" w:lineRule="auto"/>
        <w:rPr>
          <w:szCs w:val="24"/>
        </w:rPr>
      </w:pPr>
      <w:r w:rsidRPr="00C01676">
        <w:rPr>
          <w:szCs w:val="24"/>
        </w:rPr>
        <w:t xml:space="preserve">копия договора на оказание </w:t>
      </w:r>
      <w:r w:rsidR="00EF1213" w:rsidRPr="00C01676">
        <w:rPr>
          <w:szCs w:val="24"/>
        </w:rPr>
        <w:t>Услуг</w:t>
      </w:r>
      <w:r w:rsidRPr="00C01676">
        <w:rPr>
          <w:szCs w:val="24"/>
        </w:rPr>
        <w:t>;</w:t>
      </w:r>
    </w:p>
    <w:p w14:paraId="700456D7" w14:textId="17B24753"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 xml:space="preserve">копия лицензия на оказание </w:t>
      </w:r>
      <w:r w:rsidR="00EF1213" w:rsidRPr="00C01676">
        <w:rPr>
          <w:szCs w:val="24"/>
        </w:rPr>
        <w:t>Услуг</w:t>
      </w:r>
      <w:r w:rsidRPr="00C01676">
        <w:rPr>
          <w:szCs w:val="24"/>
        </w:rPr>
        <w:t xml:space="preserve"> охраны;</w:t>
      </w:r>
    </w:p>
    <w:p w14:paraId="71846419" w14:textId="272BD9A7"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 xml:space="preserve">положение о пропускном и </w:t>
      </w:r>
      <w:proofErr w:type="spellStart"/>
      <w:r w:rsidRPr="00C01676">
        <w:rPr>
          <w:szCs w:val="24"/>
        </w:rPr>
        <w:t>внутр</w:t>
      </w:r>
      <w:r w:rsidR="00D928B8" w:rsidRPr="00C01676">
        <w:rPr>
          <w:szCs w:val="24"/>
        </w:rPr>
        <w:t>и</w:t>
      </w:r>
      <w:r w:rsidRPr="00C01676">
        <w:rPr>
          <w:szCs w:val="24"/>
        </w:rPr>
        <w:t>объектовом</w:t>
      </w:r>
      <w:proofErr w:type="spellEnd"/>
      <w:r w:rsidRPr="00C01676">
        <w:rPr>
          <w:szCs w:val="24"/>
        </w:rPr>
        <w:t xml:space="preserve"> режим</w:t>
      </w:r>
      <w:r w:rsidR="003E0678" w:rsidRPr="00C01676">
        <w:rPr>
          <w:szCs w:val="24"/>
        </w:rPr>
        <w:t>ах</w:t>
      </w:r>
      <w:r w:rsidRPr="00C01676">
        <w:rPr>
          <w:szCs w:val="24"/>
        </w:rPr>
        <w:t>;</w:t>
      </w:r>
    </w:p>
    <w:p w14:paraId="7F0105CB" w14:textId="0EEA8B88"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схемы объекта</w:t>
      </w:r>
      <w:r w:rsidR="005D1F7B" w:rsidRPr="00C01676">
        <w:rPr>
          <w:szCs w:val="24"/>
        </w:rPr>
        <w:t>;</w:t>
      </w:r>
      <w:r w:rsidRPr="00C01676">
        <w:rPr>
          <w:szCs w:val="24"/>
        </w:rPr>
        <w:t xml:space="preserve"> </w:t>
      </w:r>
    </w:p>
    <w:p w14:paraId="6548408B" w14:textId="21317224"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график дежурства;</w:t>
      </w:r>
    </w:p>
    <w:p w14:paraId="1FE101D2" w14:textId="0494A91E"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 xml:space="preserve">выписка из приказа руководителя Исполнителя о назначении должностных </w:t>
      </w:r>
      <w:r w:rsidR="00AF37F7" w:rsidRPr="00C01676">
        <w:rPr>
          <w:szCs w:val="24"/>
        </w:rPr>
        <w:br/>
      </w:r>
      <w:r w:rsidRPr="00C01676">
        <w:rPr>
          <w:szCs w:val="24"/>
        </w:rPr>
        <w:t>лиц (охранников) по охране на объекте Заказчика;</w:t>
      </w:r>
    </w:p>
    <w:p w14:paraId="02288801" w14:textId="3489B755" w:rsidR="00F7076E" w:rsidRPr="00C01676" w:rsidRDefault="00BB384D" w:rsidP="00EA3C60">
      <w:pPr>
        <w:pStyle w:val="a3"/>
        <w:numPr>
          <w:ilvl w:val="2"/>
          <w:numId w:val="21"/>
        </w:numPr>
        <w:tabs>
          <w:tab w:val="left" w:pos="0"/>
        </w:tabs>
        <w:suppressAutoHyphens/>
        <w:spacing w:after="0" w:line="240" w:lineRule="auto"/>
        <w:ind w:left="0" w:firstLine="567"/>
        <w:rPr>
          <w:szCs w:val="24"/>
        </w:rPr>
      </w:pPr>
      <w:r w:rsidRPr="00C01676">
        <w:rPr>
          <w:szCs w:val="24"/>
        </w:rPr>
        <w:t>Журналы</w:t>
      </w:r>
      <w:r w:rsidR="00C80C63" w:rsidRPr="00C01676">
        <w:rPr>
          <w:szCs w:val="24"/>
        </w:rPr>
        <w:t>;</w:t>
      </w:r>
    </w:p>
    <w:p w14:paraId="67F638D8" w14:textId="0F0A200E"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инструкция о порядке действий охраны при попытке незаконного проникновения на охраняемый объект;</w:t>
      </w:r>
    </w:p>
    <w:p w14:paraId="6BEFB64C" w14:textId="224AFE3D"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 xml:space="preserve">план эвакуации сотрудников и имущества </w:t>
      </w:r>
      <w:r w:rsidR="005849BA" w:rsidRPr="00C01676">
        <w:rPr>
          <w:szCs w:val="24"/>
        </w:rPr>
        <w:t>О</w:t>
      </w:r>
      <w:r w:rsidRPr="00C01676">
        <w:rPr>
          <w:szCs w:val="24"/>
        </w:rPr>
        <w:t>бъекта при пожаре или других чрезвычайных ситуациях;</w:t>
      </w:r>
    </w:p>
    <w:p w14:paraId="66316DCE" w14:textId="23719763"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список телефонов должностных лиц Исполнителя, оперативных служб (ФСБ России, МВД России, МЧС России и других);</w:t>
      </w:r>
    </w:p>
    <w:p w14:paraId="114E5CC4" w14:textId="12434717"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список руководителей и работников Заказчика с указанием должностей, номеров служебных телефонов и номеров кабинетов (при необходимости);</w:t>
      </w:r>
    </w:p>
    <w:p w14:paraId="06499862" w14:textId="3240068C" w:rsidR="00F7076E" w:rsidRPr="00C01676" w:rsidRDefault="00F7076E" w:rsidP="00EA3C60">
      <w:pPr>
        <w:pStyle w:val="a3"/>
        <w:numPr>
          <w:ilvl w:val="2"/>
          <w:numId w:val="21"/>
        </w:numPr>
        <w:tabs>
          <w:tab w:val="left" w:pos="0"/>
        </w:tabs>
        <w:suppressAutoHyphens/>
        <w:spacing w:after="0" w:line="240" w:lineRule="auto"/>
        <w:ind w:left="0" w:firstLine="567"/>
        <w:rPr>
          <w:szCs w:val="24"/>
        </w:rPr>
      </w:pPr>
      <w:r w:rsidRPr="00C01676">
        <w:rPr>
          <w:szCs w:val="24"/>
        </w:rPr>
        <w:t>опись имущества и документов, подлежащих проверке при приеме-передаче поста.</w:t>
      </w:r>
    </w:p>
    <w:p w14:paraId="50679E86" w14:textId="32083324" w:rsidR="00F7076E" w:rsidRPr="004B61B6" w:rsidRDefault="00810BCC" w:rsidP="00EA3C60">
      <w:pPr>
        <w:pStyle w:val="a3"/>
        <w:numPr>
          <w:ilvl w:val="0"/>
          <w:numId w:val="21"/>
        </w:numPr>
        <w:suppressAutoHyphens/>
        <w:spacing w:after="0" w:line="240" w:lineRule="auto"/>
        <w:ind w:left="0" w:firstLine="567"/>
        <w:rPr>
          <w:szCs w:val="24"/>
        </w:rPr>
      </w:pPr>
      <w:r>
        <w:rPr>
          <w:b/>
          <w:bCs/>
          <w:szCs w:val="24"/>
        </w:rPr>
        <w:t>Частному охраннику</w:t>
      </w:r>
      <w:r w:rsidR="00F7076E" w:rsidRPr="00EA3C60">
        <w:rPr>
          <w:b/>
          <w:bCs/>
          <w:szCs w:val="24"/>
        </w:rPr>
        <w:t xml:space="preserve"> зап</w:t>
      </w:r>
      <w:r w:rsidR="00F7076E" w:rsidRPr="00EA3C60">
        <w:rPr>
          <w:b/>
          <w:bCs/>
          <w:spacing w:val="1"/>
          <w:szCs w:val="24"/>
        </w:rPr>
        <w:t>ре</w:t>
      </w:r>
      <w:r w:rsidR="00F7076E" w:rsidRPr="00EA3C60">
        <w:rPr>
          <w:b/>
          <w:bCs/>
          <w:spacing w:val="-6"/>
          <w:szCs w:val="24"/>
        </w:rPr>
        <w:t>щ</w:t>
      </w:r>
      <w:r w:rsidR="00F7076E" w:rsidRPr="00EA3C60">
        <w:rPr>
          <w:b/>
          <w:bCs/>
          <w:szCs w:val="24"/>
        </w:rPr>
        <w:t>а</w:t>
      </w:r>
      <w:r w:rsidR="00F7076E" w:rsidRPr="00EA3C60">
        <w:rPr>
          <w:b/>
          <w:bCs/>
          <w:spacing w:val="-1"/>
          <w:szCs w:val="24"/>
        </w:rPr>
        <w:t>е</w:t>
      </w:r>
      <w:r w:rsidR="00F7076E" w:rsidRPr="00EA3C60">
        <w:rPr>
          <w:b/>
          <w:bCs/>
          <w:spacing w:val="2"/>
          <w:szCs w:val="24"/>
        </w:rPr>
        <w:t>т</w:t>
      </w:r>
      <w:r w:rsidR="00F7076E" w:rsidRPr="00EA3C60">
        <w:rPr>
          <w:b/>
          <w:bCs/>
          <w:spacing w:val="-1"/>
          <w:szCs w:val="24"/>
        </w:rPr>
        <w:t>с</w:t>
      </w:r>
      <w:r w:rsidR="00F7076E" w:rsidRPr="00EA3C60">
        <w:rPr>
          <w:b/>
          <w:bCs/>
          <w:spacing w:val="3"/>
          <w:szCs w:val="24"/>
        </w:rPr>
        <w:t>я</w:t>
      </w:r>
      <w:r w:rsidR="00F7076E" w:rsidRPr="00EA3C60">
        <w:rPr>
          <w:b/>
          <w:bCs/>
          <w:szCs w:val="24"/>
        </w:rPr>
        <w:t>:</w:t>
      </w:r>
    </w:p>
    <w:p w14:paraId="323959FD" w14:textId="38F8AE98" w:rsidR="00F7076E" w:rsidRPr="00F66605"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отлучаться с Объекта/поста без замены другим работником Исполнителя;</w:t>
      </w:r>
    </w:p>
    <w:p w14:paraId="5D3E1A8C" w14:textId="690395F7" w:rsidR="00F7076E" w:rsidRPr="00F66605"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спать на посту вне определенного инструкцией времени;</w:t>
      </w:r>
    </w:p>
    <w:p w14:paraId="6A05D9F0" w14:textId="7F9EC2C4" w:rsidR="00810BCC" w:rsidRPr="007978CB" w:rsidRDefault="00F7076E" w:rsidP="00EA3C60">
      <w:pPr>
        <w:pStyle w:val="a3"/>
        <w:numPr>
          <w:ilvl w:val="2"/>
          <w:numId w:val="21"/>
        </w:numPr>
        <w:tabs>
          <w:tab w:val="left" w:pos="0"/>
        </w:tabs>
        <w:suppressAutoHyphens/>
        <w:spacing w:after="0" w:line="240" w:lineRule="auto"/>
        <w:ind w:left="0" w:firstLine="567"/>
        <w:rPr>
          <w:szCs w:val="24"/>
        </w:rPr>
      </w:pPr>
      <w:r w:rsidRPr="00F66605">
        <w:rPr>
          <w:szCs w:val="24"/>
        </w:rPr>
        <w:t>находиться на Объекте в нетрезвом состоянии, в состоянии наркотического, алкогольного опьянения, распивать спиртные напитки, курить на территории Объекта;</w:t>
      </w:r>
    </w:p>
    <w:p w14:paraId="71B5A8FF" w14:textId="58D9E2F5" w:rsidR="00F7076E" w:rsidRPr="004B61B6" w:rsidRDefault="00F7076E" w:rsidP="00EA3C60">
      <w:pPr>
        <w:pStyle w:val="a3"/>
        <w:numPr>
          <w:ilvl w:val="2"/>
          <w:numId w:val="21"/>
        </w:numPr>
        <w:tabs>
          <w:tab w:val="left" w:pos="0"/>
        </w:tabs>
        <w:suppressAutoHyphens/>
        <w:spacing w:after="0" w:line="240" w:lineRule="auto"/>
        <w:ind w:left="0" w:firstLine="567"/>
        <w:rPr>
          <w:szCs w:val="24"/>
        </w:rPr>
      </w:pPr>
      <w:r w:rsidRPr="004B61B6">
        <w:rPr>
          <w:szCs w:val="24"/>
        </w:rPr>
        <w:lastRenderedPageBreak/>
        <w:t>вступать в неслужебные разговоры, заниматься посторонними делами;</w:t>
      </w:r>
    </w:p>
    <w:p w14:paraId="61213C37" w14:textId="4670733F" w:rsidR="00F7076E"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 xml:space="preserve">вести неслужебные разговоры (в </w:t>
      </w:r>
      <w:proofErr w:type="spellStart"/>
      <w:r w:rsidRPr="00085C64">
        <w:rPr>
          <w:szCs w:val="24"/>
        </w:rPr>
        <w:t>т.ч</w:t>
      </w:r>
      <w:proofErr w:type="spellEnd"/>
      <w:r w:rsidR="00D928B8">
        <w:rPr>
          <w:szCs w:val="24"/>
        </w:rPr>
        <w:t>.</w:t>
      </w:r>
      <w:r w:rsidRPr="00085C64">
        <w:rPr>
          <w:szCs w:val="24"/>
        </w:rPr>
        <w:t xml:space="preserve"> по телефону) и контакты во время дежурства, заниматься посторонними делами;</w:t>
      </w:r>
    </w:p>
    <w:p w14:paraId="530FF44E" w14:textId="3CA5C6A1" w:rsidR="00F7076E"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разрешать внос и вынос, ввоз и вывоз материальных ценностей без оформленных должным образом документов;</w:t>
      </w:r>
    </w:p>
    <w:p w14:paraId="261C2483" w14:textId="5F97DE63" w:rsidR="00F7076E"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допускать на объект посторонних и подозрительных лиц;</w:t>
      </w:r>
    </w:p>
    <w:p w14:paraId="20B176B4" w14:textId="4286C495" w:rsidR="00F7076E" w:rsidRPr="007978CB"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допускать без проверки на Объект лиц, проносящих громоздкие предметы, сумки, коробки, пакеты и т.п. предметы, вызывающие подозрения</w:t>
      </w:r>
      <w:r w:rsidR="005D1F7B" w:rsidRPr="00085C64">
        <w:rPr>
          <w:szCs w:val="24"/>
        </w:rPr>
        <w:t>;</w:t>
      </w:r>
    </w:p>
    <w:p w14:paraId="5323AB4F" w14:textId="08A2DF7A" w:rsidR="00F7076E" w:rsidRDefault="00F7076E" w:rsidP="00EA3C60">
      <w:pPr>
        <w:pStyle w:val="a3"/>
        <w:numPr>
          <w:ilvl w:val="2"/>
          <w:numId w:val="21"/>
        </w:numPr>
        <w:tabs>
          <w:tab w:val="left" w:pos="0"/>
        </w:tabs>
        <w:suppressAutoHyphens/>
        <w:spacing w:after="0" w:line="240" w:lineRule="auto"/>
        <w:ind w:left="0" w:firstLine="567"/>
        <w:rPr>
          <w:szCs w:val="24"/>
        </w:rPr>
      </w:pPr>
      <w:r w:rsidRPr="00085C64">
        <w:rPr>
          <w:szCs w:val="24"/>
        </w:rPr>
        <w:t>принимать от кого-либо и передавать кому-либо вещи, предметы, материальные ценности</w:t>
      </w:r>
      <w:r w:rsidR="004C4741">
        <w:rPr>
          <w:szCs w:val="24"/>
        </w:rPr>
        <w:t>;</w:t>
      </w:r>
    </w:p>
    <w:p w14:paraId="3F3EB981" w14:textId="791288AC" w:rsidR="004C4741" w:rsidRPr="004B61B6" w:rsidRDefault="004C4741" w:rsidP="00EA3C60">
      <w:pPr>
        <w:pStyle w:val="a3"/>
        <w:numPr>
          <w:ilvl w:val="2"/>
          <w:numId w:val="21"/>
        </w:numPr>
        <w:ind w:left="0" w:firstLine="567"/>
        <w:rPr>
          <w:szCs w:val="24"/>
        </w:rPr>
      </w:pPr>
      <w:r w:rsidRPr="004C4741">
        <w:rPr>
          <w:szCs w:val="24"/>
        </w:rPr>
        <w:t>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14:paraId="1A6FE053" w14:textId="77777777" w:rsidR="00F7076E" w:rsidRPr="007978CB" w:rsidRDefault="00F7076E" w:rsidP="00EA3C60">
      <w:pPr>
        <w:numPr>
          <w:ilvl w:val="0"/>
          <w:numId w:val="21"/>
        </w:numPr>
        <w:tabs>
          <w:tab w:val="left" w:pos="0"/>
        </w:tabs>
        <w:suppressAutoHyphens/>
        <w:spacing w:after="0" w:line="240" w:lineRule="auto"/>
        <w:ind w:left="0" w:firstLine="567"/>
        <w:rPr>
          <w:szCs w:val="24"/>
        </w:rPr>
      </w:pPr>
      <w:r w:rsidRPr="00085C64">
        <w:rPr>
          <w:b/>
          <w:szCs w:val="24"/>
        </w:rPr>
        <w:t xml:space="preserve">Действия частного охранника по осуществлению контроля за состоянием </w:t>
      </w:r>
      <w:r w:rsidRPr="00085C64">
        <w:rPr>
          <w:b/>
          <w:szCs w:val="24"/>
        </w:rPr>
        <w:br/>
        <w:t>и исправностью технических средств охраны</w:t>
      </w:r>
    </w:p>
    <w:p w14:paraId="50FD95D6" w14:textId="1730E1DB" w:rsidR="00F7076E"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Частный охранник обязан постоянно следить за состоянием технических средств охраны и пожарной защиты Объекта в соответствии с рекомендациями, предоставленными Заказчиком. О всех неисправностях или нестандартных ситуациях докладывает Заказчику </w:t>
      </w:r>
      <w:r w:rsidRPr="00085C64">
        <w:rPr>
          <w:szCs w:val="24"/>
        </w:rPr>
        <w:br/>
        <w:t xml:space="preserve">в технические службы и непосредственным руководителям. При выходе из строя технических средств охраны и средств пожарной защиты Объекта повысить бдительность, </w:t>
      </w:r>
      <w:r w:rsidRPr="00085C64">
        <w:rPr>
          <w:szCs w:val="24"/>
        </w:rPr>
        <w:br/>
        <w:t>при необходимости требовать от руководства  физического усиления объекта охраны.</w:t>
      </w:r>
    </w:p>
    <w:p w14:paraId="2B6A09BC" w14:textId="77777777" w:rsidR="00F7076E" w:rsidRPr="007978CB" w:rsidRDefault="00F7076E" w:rsidP="00EA3C60">
      <w:pPr>
        <w:numPr>
          <w:ilvl w:val="0"/>
          <w:numId w:val="21"/>
        </w:numPr>
        <w:tabs>
          <w:tab w:val="left" w:pos="0"/>
        </w:tabs>
        <w:suppressAutoHyphens/>
        <w:spacing w:after="0" w:line="240" w:lineRule="auto"/>
        <w:ind w:left="0" w:firstLine="567"/>
        <w:rPr>
          <w:szCs w:val="24"/>
        </w:rPr>
      </w:pPr>
      <w:r w:rsidRPr="00085C64">
        <w:rPr>
          <w:b/>
          <w:szCs w:val="24"/>
        </w:rPr>
        <w:t>Действия частного охранника по задержанию и передаче в органы внутренних дел лиц, совершивших противоправные действия в отношении Объекта</w:t>
      </w:r>
    </w:p>
    <w:p w14:paraId="1E0446B8" w14:textId="77777777" w:rsidR="00F7076E" w:rsidRPr="007978CB" w:rsidRDefault="00F7076E" w:rsidP="00EA3C60">
      <w:pPr>
        <w:numPr>
          <w:ilvl w:val="1"/>
          <w:numId w:val="21"/>
        </w:numPr>
        <w:tabs>
          <w:tab w:val="left" w:pos="0"/>
        </w:tabs>
        <w:suppressAutoHyphens/>
        <w:spacing w:after="0" w:line="240" w:lineRule="auto"/>
        <w:ind w:left="0" w:firstLine="567"/>
        <w:rPr>
          <w:szCs w:val="24"/>
        </w:rPr>
      </w:pPr>
      <w:r w:rsidRPr="00085C64">
        <w:rPr>
          <w:szCs w:val="24"/>
        </w:rPr>
        <w:t>Охранник вправе применять физическую силу в порядке, установленном законодательством Российской Федерации (ст.12.1 Закона РФ № 2487-1-92 г.).</w:t>
      </w:r>
    </w:p>
    <w:p w14:paraId="2519B705" w14:textId="12AA6F90" w:rsidR="00F7076E" w:rsidRDefault="00F7076E" w:rsidP="00EA3C60">
      <w:pPr>
        <w:numPr>
          <w:ilvl w:val="1"/>
          <w:numId w:val="21"/>
        </w:numPr>
        <w:tabs>
          <w:tab w:val="left" w:pos="0"/>
        </w:tabs>
        <w:suppressAutoHyphens/>
        <w:spacing w:after="0" w:line="240" w:lineRule="auto"/>
        <w:ind w:left="0" w:firstLine="567"/>
        <w:rPr>
          <w:szCs w:val="24"/>
        </w:rPr>
      </w:pPr>
      <w:r w:rsidRPr="00085C64">
        <w:rPr>
          <w:szCs w:val="24"/>
        </w:rPr>
        <w:t xml:space="preserve">Лицо, задержанное частным охранником должно быть незамедлительно передано </w:t>
      </w:r>
      <w:r w:rsidRPr="00085C64">
        <w:rPr>
          <w:szCs w:val="24"/>
        </w:rPr>
        <w:br/>
        <w:t>в органы внутренних дел (полицию). Составление каких-либо документов при этом законодательством РФ на частного охранника не возложено. Прибывшее должностное лицо органа внутренних дел оформляет документы в предусмотренном законодательством РФ порядке.</w:t>
      </w:r>
    </w:p>
    <w:p w14:paraId="668EFACE" w14:textId="6C29CF8B" w:rsidR="00F7076E" w:rsidRPr="007978CB" w:rsidRDefault="00F7076E" w:rsidP="00EA3C60">
      <w:pPr>
        <w:numPr>
          <w:ilvl w:val="0"/>
          <w:numId w:val="21"/>
        </w:numPr>
        <w:tabs>
          <w:tab w:val="left" w:pos="0"/>
        </w:tabs>
        <w:suppressAutoHyphens/>
        <w:spacing w:after="0" w:line="240" w:lineRule="auto"/>
        <w:ind w:left="0" w:firstLine="567"/>
        <w:rPr>
          <w:szCs w:val="24"/>
        </w:rPr>
      </w:pPr>
      <w:r w:rsidRPr="00085C64">
        <w:rPr>
          <w:b/>
          <w:szCs w:val="24"/>
        </w:rPr>
        <w:t>Действия частного охранника при возникновении чрезвычайных ситуаций</w:t>
      </w:r>
      <w:r w:rsidR="00C20C6C">
        <w:rPr>
          <w:b/>
          <w:szCs w:val="24"/>
        </w:rPr>
        <w:t>/происшествий:</w:t>
      </w:r>
    </w:p>
    <w:p w14:paraId="16388F53" w14:textId="5F07A900" w:rsidR="00F7076E" w:rsidRPr="00085C64" w:rsidRDefault="00F7076E" w:rsidP="00F27D9E">
      <w:pPr>
        <w:pStyle w:val="a3"/>
        <w:numPr>
          <w:ilvl w:val="1"/>
          <w:numId w:val="64"/>
        </w:numPr>
        <w:tabs>
          <w:tab w:val="left" w:pos="0"/>
        </w:tabs>
        <w:suppressAutoHyphens/>
        <w:spacing w:after="0" w:line="240" w:lineRule="auto"/>
        <w:ind w:left="0" w:firstLine="567"/>
        <w:rPr>
          <w:szCs w:val="24"/>
        </w:rPr>
      </w:pPr>
      <w:r w:rsidRPr="00F27D9E">
        <w:rPr>
          <w:b/>
          <w:szCs w:val="24"/>
        </w:rPr>
        <w:t>При нападении на охраняемый объект:</w:t>
      </w:r>
    </w:p>
    <w:p w14:paraId="12DF1881" w14:textId="1D2B54DF" w:rsidR="00F7076E" w:rsidRPr="00085C64"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немедленно нажать кнопку тревожной сигнализации (при ее наличии);</w:t>
      </w:r>
    </w:p>
    <w:p w14:paraId="13BBCCEE" w14:textId="1D6A8CE9" w:rsidR="00F7076E" w:rsidRPr="00085C64"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заблокировать двери на охраняемом объекте;</w:t>
      </w:r>
    </w:p>
    <w:p w14:paraId="26B1858D" w14:textId="587D26C6" w:rsidR="00F7076E" w:rsidRPr="00085C64"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 xml:space="preserve">сообщить складывающуюся ситуацию Заказчику, дежурному _____________ </w:t>
      </w:r>
      <w:r w:rsidRPr="00085C64">
        <w:rPr>
          <w:szCs w:val="24"/>
        </w:rPr>
        <w:br/>
        <w:t>или руководству;</w:t>
      </w:r>
    </w:p>
    <w:p w14:paraId="035D49D1" w14:textId="6BA50B0B" w:rsidR="00F7076E" w:rsidRPr="00085C64"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продолжая по возможности обеспечивать охрану объекта выяснять количество нападающих, их вооруженность, приметы и т.д. с целью передачи информации нарядам, следующим на помощь;</w:t>
      </w:r>
    </w:p>
    <w:p w14:paraId="2CE5975E" w14:textId="72611C88" w:rsidR="00F7076E" w:rsidRPr="00BC1F2C" w:rsidRDefault="00F7076E" w:rsidP="00F27D9E">
      <w:pPr>
        <w:pStyle w:val="a3"/>
        <w:numPr>
          <w:ilvl w:val="2"/>
          <w:numId w:val="64"/>
        </w:numPr>
        <w:tabs>
          <w:tab w:val="left" w:pos="0"/>
        </w:tabs>
        <w:suppressAutoHyphens/>
        <w:spacing w:after="0" w:line="240" w:lineRule="auto"/>
        <w:ind w:left="0" w:firstLine="567"/>
        <w:rPr>
          <w:szCs w:val="24"/>
        </w:rPr>
      </w:pPr>
      <w:r w:rsidRPr="00BC1F2C">
        <w:rPr>
          <w:szCs w:val="24"/>
        </w:rPr>
        <w:t>по прибытии наряда полиции действовать по их указанию.</w:t>
      </w:r>
    </w:p>
    <w:p w14:paraId="7EECACB7" w14:textId="77777777" w:rsidR="00F7076E" w:rsidRPr="00BC1F2C" w:rsidRDefault="00F7076E" w:rsidP="00F27D9E">
      <w:pPr>
        <w:numPr>
          <w:ilvl w:val="1"/>
          <w:numId w:val="64"/>
        </w:numPr>
        <w:tabs>
          <w:tab w:val="left" w:pos="0"/>
        </w:tabs>
        <w:suppressAutoHyphens/>
        <w:spacing w:after="0" w:line="240" w:lineRule="auto"/>
        <w:ind w:left="0" w:firstLine="567"/>
        <w:rPr>
          <w:szCs w:val="24"/>
        </w:rPr>
      </w:pPr>
      <w:r w:rsidRPr="00BC1F2C">
        <w:rPr>
          <w:b/>
          <w:szCs w:val="24"/>
        </w:rPr>
        <w:t>При возникновении пожара:</w:t>
      </w:r>
    </w:p>
    <w:p w14:paraId="58AAD1D4" w14:textId="7AB7553A" w:rsidR="00F7076E" w:rsidRPr="00BC1F2C" w:rsidRDefault="00F7076E" w:rsidP="00F27D9E">
      <w:pPr>
        <w:pStyle w:val="a3"/>
        <w:numPr>
          <w:ilvl w:val="2"/>
          <w:numId w:val="64"/>
        </w:numPr>
        <w:tabs>
          <w:tab w:val="left" w:pos="0"/>
        </w:tabs>
        <w:suppressAutoHyphens/>
        <w:spacing w:after="0" w:line="240" w:lineRule="auto"/>
        <w:ind w:left="0" w:firstLine="567"/>
        <w:rPr>
          <w:szCs w:val="24"/>
        </w:rPr>
      </w:pPr>
      <w:r w:rsidRPr="00BC1F2C">
        <w:rPr>
          <w:szCs w:val="24"/>
        </w:rPr>
        <w:t>сообщить о возгорании по телефону 101 или 112;</w:t>
      </w:r>
    </w:p>
    <w:p w14:paraId="2C409AD8" w14:textId="07B3CD6F" w:rsidR="00F7076E" w:rsidRPr="00F66605" w:rsidRDefault="00F7076E" w:rsidP="00F27D9E">
      <w:pPr>
        <w:pStyle w:val="a3"/>
        <w:numPr>
          <w:ilvl w:val="2"/>
          <w:numId w:val="64"/>
        </w:numPr>
        <w:tabs>
          <w:tab w:val="left" w:pos="0"/>
        </w:tabs>
        <w:suppressAutoHyphens/>
        <w:spacing w:after="0" w:line="240" w:lineRule="auto"/>
        <w:ind w:left="0" w:firstLine="567"/>
        <w:rPr>
          <w:szCs w:val="24"/>
        </w:rPr>
      </w:pPr>
      <w:r w:rsidRPr="00F66605">
        <w:rPr>
          <w:szCs w:val="24"/>
        </w:rPr>
        <w:t xml:space="preserve">доложить Заказчику, руководству </w:t>
      </w:r>
      <w:r w:rsidR="003E0678" w:rsidRPr="00F66605">
        <w:rPr>
          <w:szCs w:val="24"/>
        </w:rPr>
        <w:t>_________________________________________</w:t>
      </w:r>
      <w:r w:rsidRPr="00F66605">
        <w:rPr>
          <w:szCs w:val="24"/>
        </w:rPr>
        <w:t>;</w:t>
      </w:r>
    </w:p>
    <w:p w14:paraId="4581085E" w14:textId="0FD25863" w:rsidR="00F7076E" w:rsidRPr="007978CB"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 xml:space="preserve">обеспечивая охрану объекта принять участие в эвакуации персонала, посетителей </w:t>
      </w:r>
      <w:r w:rsidRPr="00085C64">
        <w:rPr>
          <w:szCs w:val="24"/>
        </w:rPr>
        <w:br/>
        <w:t>и имущества объекта, подвергающихся опасности, также принять меры к тушению пожара;</w:t>
      </w:r>
    </w:p>
    <w:p w14:paraId="022AC4F6" w14:textId="7FA41776" w:rsidR="00F7076E" w:rsidRPr="007978CB" w:rsidRDefault="00F7076E" w:rsidP="00F27D9E">
      <w:pPr>
        <w:pStyle w:val="a3"/>
        <w:numPr>
          <w:ilvl w:val="2"/>
          <w:numId w:val="64"/>
        </w:numPr>
        <w:tabs>
          <w:tab w:val="left" w:pos="0"/>
        </w:tabs>
        <w:suppressAutoHyphens/>
        <w:spacing w:after="0" w:line="240" w:lineRule="auto"/>
        <w:ind w:left="0" w:firstLine="567"/>
        <w:rPr>
          <w:szCs w:val="24"/>
        </w:rPr>
      </w:pPr>
      <w:r w:rsidRPr="00085C64">
        <w:rPr>
          <w:szCs w:val="24"/>
        </w:rPr>
        <w:t xml:space="preserve">по прибытии неотложных служб обеспечивая охрану объекта, оказывать </w:t>
      </w:r>
      <w:r w:rsidR="00AF37F7" w:rsidRPr="00085C64">
        <w:rPr>
          <w:szCs w:val="24"/>
        </w:rPr>
        <w:br/>
      </w:r>
      <w:r w:rsidRPr="007978CB">
        <w:rPr>
          <w:szCs w:val="24"/>
        </w:rPr>
        <w:t>им содействие в их действиях.</w:t>
      </w:r>
    </w:p>
    <w:p w14:paraId="3DD2B76E" w14:textId="5CAD8D50" w:rsidR="00F7076E" w:rsidRPr="007978CB" w:rsidRDefault="00F7076E" w:rsidP="00F66605">
      <w:pPr>
        <w:tabs>
          <w:tab w:val="left" w:pos="0"/>
        </w:tabs>
        <w:ind w:left="0" w:firstLine="567"/>
        <w:rPr>
          <w:szCs w:val="24"/>
        </w:rPr>
      </w:pPr>
      <w:r w:rsidRPr="00FE1244">
        <w:rPr>
          <w:szCs w:val="24"/>
        </w:rPr>
        <w:t>10.3</w:t>
      </w:r>
      <w:r w:rsidR="00E44CA8" w:rsidRPr="00085C64">
        <w:rPr>
          <w:b/>
          <w:szCs w:val="24"/>
        </w:rPr>
        <w:t>.</w:t>
      </w:r>
      <w:r w:rsidRPr="00085C64">
        <w:rPr>
          <w:b/>
          <w:szCs w:val="24"/>
        </w:rPr>
        <w:t xml:space="preserve"> При обнаружении на охраняемом объекте подозрительных предметов или угрозе взрыва:</w:t>
      </w:r>
    </w:p>
    <w:p w14:paraId="57D3DB4B" w14:textId="514E7F52"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сообщить в дежурную часть ОВД по телефону 102 (112), Заказчику.</w:t>
      </w:r>
    </w:p>
    <w:p w14:paraId="75909F0A" w14:textId="7011769C"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не нарушать целостность обнаруженного предмета (не трогать его, не перемещать);</w:t>
      </w:r>
    </w:p>
    <w:p w14:paraId="483237D2" w14:textId="2D2F43B8"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 xml:space="preserve">не пользоваться мобильным телефоном, около обнаруженного предмета, иными приборами </w:t>
      </w:r>
      <w:proofErr w:type="spellStart"/>
      <w:r w:rsidRPr="00085C64">
        <w:rPr>
          <w:szCs w:val="24"/>
        </w:rPr>
        <w:t>электроизлучения</w:t>
      </w:r>
      <w:proofErr w:type="spellEnd"/>
      <w:r w:rsidRPr="00085C64">
        <w:rPr>
          <w:szCs w:val="24"/>
        </w:rPr>
        <w:t>;</w:t>
      </w:r>
    </w:p>
    <w:p w14:paraId="4994506D" w14:textId="2ACCCE33"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lastRenderedPageBreak/>
        <w:t xml:space="preserve">принять меры к недопущению людей в опасную зону, а имеющихся </w:t>
      </w:r>
      <w:r w:rsidRPr="00085C64">
        <w:rPr>
          <w:szCs w:val="24"/>
        </w:rPr>
        <w:br/>
        <w:t>по возможности удалить;</w:t>
      </w:r>
    </w:p>
    <w:p w14:paraId="59DE36F8" w14:textId="041E9E7C"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 xml:space="preserve">доложить руководству </w:t>
      </w:r>
      <w:r w:rsidR="003E0678" w:rsidRPr="00085C64">
        <w:rPr>
          <w:szCs w:val="24"/>
        </w:rPr>
        <w:t>__________________________________________________</w:t>
      </w:r>
      <w:r w:rsidRPr="00085C64">
        <w:rPr>
          <w:szCs w:val="24"/>
        </w:rPr>
        <w:t>;</w:t>
      </w:r>
    </w:p>
    <w:p w14:paraId="3CEFABF9" w14:textId="77777777" w:rsidR="00F7076E" w:rsidRPr="007978CB" w:rsidRDefault="00F7076E" w:rsidP="00F27D9E">
      <w:pPr>
        <w:numPr>
          <w:ilvl w:val="1"/>
          <w:numId w:val="65"/>
        </w:numPr>
        <w:tabs>
          <w:tab w:val="left" w:pos="0"/>
        </w:tabs>
        <w:suppressAutoHyphens/>
        <w:spacing w:after="0" w:line="240" w:lineRule="auto"/>
        <w:ind w:left="0" w:firstLine="567"/>
        <w:rPr>
          <w:szCs w:val="24"/>
        </w:rPr>
      </w:pPr>
      <w:r w:rsidRPr="00085C64">
        <w:rPr>
          <w:b/>
          <w:szCs w:val="24"/>
        </w:rPr>
        <w:t>При возникновении других чрезвычайных ситуаций:</w:t>
      </w:r>
    </w:p>
    <w:p w14:paraId="51A54E2A" w14:textId="14C6B76B" w:rsidR="00F7076E" w:rsidRPr="007978CB"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 xml:space="preserve">незамедлительно докладывать Заказчику и руководству </w:t>
      </w:r>
      <w:r w:rsidR="003E0678" w:rsidRPr="00085C64">
        <w:rPr>
          <w:szCs w:val="24"/>
        </w:rPr>
        <w:t>________________________</w:t>
      </w:r>
      <w:r w:rsidRPr="00085C64">
        <w:rPr>
          <w:szCs w:val="24"/>
        </w:rPr>
        <w:t>;</w:t>
      </w:r>
    </w:p>
    <w:p w14:paraId="4DB491E0" w14:textId="267E4595" w:rsidR="00F7076E" w:rsidRDefault="00F7076E" w:rsidP="00F27D9E">
      <w:pPr>
        <w:pStyle w:val="a3"/>
        <w:numPr>
          <w:ilvl w:val="2"/>
          <w:numId w:val="65"/>
        </w:numPr>
        <w:tabs>
          <w:tab w:val="left" w:pos="0"/>
        </w:tabs>
        <w:suppressAutoHyphens/>
        <w:spacing w:after="0" w:line="240" w:lineRule="auto"/>
        <w:ind w:left="0" w:firstLine="567"/>
        <w:rPr>
          <w:szCs w:val="24"/>
        </w:rPr>
      </w:pPr>
      <w:r w:rsidRPr="00085C64">
        <w:rPr>
          <w:szCs w:val="24"/>
        </w:rPr>
        <w:t>действовать по складывающейся обстановке обеспечивая охрану объекта.</w:t>
      </w:r>
    </w:p>
    <w:p w14:paraId="55403826" w14:textId="77777777" w:rsidR="00FE1244" w:rsidRPr="007978CB" w:rsidRDefault="00FE1244" w:rsidP="00FE1244">
      <w:pPr>
        <w:pStyle w:val="a3"/>
        <w:tabs>
          <w:tab w:val="left" w:pos="0"/>
        </w:tabs>
        <w:suppressAutoHyphens/>
        <w:spacing w:after="0" w:line="240" w:lineRule="auto"/>
        <w:ind w:left="567" w:firstLine="0"/>
        <w:rPr>
          <w:szCs w:val="24"/>
        </w:rPr>
      </w:pPr>
    </w:p>
    <w:p w14:paraId="234D1871" w14:textId="77777777" w:rsidR="00F7076E" w:rsidRPr="007978CB" w:rsidRDefault="00F7076E" w:rsidP="00F27D9E">
      <w:pPr>
        <w:numPr>
          <w:ilvl w:val="0"/>
          <w:numId w:val="65"/>
        </w:numPr>
        <w:tabs>
          <w:tab w:val="left" w:pos="0"/>
        </w:tabs>
        <w:suppressAutoHyphens/>
        <w:spacing w:after="0" w:line="240" w:lineRule="auto"/>
        <w:ind w:left="0" w:firstLine="567"/>
        <w:rPr>
          <w:szCs w:val="24"/>
        </w:rPr>
      </w:pPr>
      <w:r w:rsidRPr="00085C64">
        <w:rPr>
          <w:b/>
          <w:szCs w:val="24"/>
        </w:rPr>
        <w:t>Порядок приема и передачи дежурства</w:t>
      </w:r>
    </w:p>
    <w:p w14:paraId="5FAF6743" w14:textId="77777777" w:rsidR="00F7076E" w:rsidRPr="007978CB" w:rsidRDefault="00F7076E" w:rsidP="00F66605">
      <w:pPr>
        <w:tabs>
          <w:tab w:val="left" w:pos="0"/>
        </w:tabs>
        <w:ind w:left="0" w:firstLine="567"/>
        <w:rPr>
          <w:szCs w:val="24"/>
        </w:rPr>
      </w:pPr>
      <w:r w:rsidRPr="00085C64">
        <w:rPr>
          <w:b/>
          <w:szCs w:val="24"/>
        </w:rPr>
        <w:t>Под сдачей дежурства состоит:</w:t>
      </w:r>
    </w:p>
    <w:p w14:paraId="671968BA" w14:textId="1BBECA56" w:rsidR="00F7076E" w:rsidRPr="007978CB" w:rsidRDefault="00F7076E" w:rsidP="00F27D9E">
      <w:pPr>
        <w:pStyle w:val="a3"/>
        <w:numPr>
          <w:ilvl w:val="1"/>
          <w:numId w:val="66"/>
        </w:numPr>
        <w:tabs>
          <w:tab w:val="left" w:pos="0"/>
        </w:tabs>
        <w:suppressAutoHyphens/>
        <w:spacing w:after="0" w:line="240" w:lineRule="auto"/>
        <w:ind w:left="0" w:firstLine="567"/>
        <w:rPr>
          <w:szCs w:val="24"/>
        </w:rPr>
      </w:pPr>
      <w:r w:rsidRPr="00085C64">
        <w:rPr>
          <w:szCs w:val="24"/>
        </w:rPr>
        <w:t>охраняемый Объект и имущество по договору;</w:t>
      </w:r>
    </w:p>
    <w:p w14:paraId="54D39D48" w14:textId="322971C8" w:rsidR="00F7076E" w:rsidRPr="007978CB" w:rsidRDefault="00F7076E" w:rsidP="00F27D9E">
      <w:pPr>
        <w:pStyle w:val="a3"/>
        <w:numPr>
          <w:ilvl w:val="1"/>
          <w:numId w:val="66"/>
        </w:numPr>
        <w:tabs>
          <w:tab w:val="left" w:pos="0"/>
        </w:tabs>
        <w:suppressAutoHyphens/>
        <w:spacing w:after="0" w:line="240" w:lineRule="auto"/>
        <w:ind w:left="0" w:firstLine="567"/>
        <w:rPr>
          <w:szCs w:val="24"/>
        </w:rPr>
      </w:pPr>
      <w:r w:rsidRPr="00085C64">
        <w:rPr>
          <w:szCs w:val="24"/>
        </w:rPr>
        <w:t>иное имущество, состоящее под сдачей;</w:t>
      </w:r>
    </w:p>
    <w:p w14:paraId="5545BAB5" w14:textId="71433CDB" w:rsidR="00F7076E" w:rsidRPr="007978CB" w:rsidRDefault="00F7076E" w:rsidP="00F27D9E">
      <w:pPr>
        <w:pStyle w:val="a3"/>
        <w:numPr>
          <w:ilvl w:val="1"/>
          <w:numId w:val="66"/>
        </w:numPr>
        <w:tabs>
          <w:tab w:val="left" w:pos="0"/>
        </w:tabs>
        <w:suppressAutoHyphens/>
        <w:spacing w:after="0" w:line="240" w:lineRule="auto"/>
        <w:ind w:left="0" w:firstLine="567"/>
        <w:rPr>
          <w:szCs w:val="24"/>
        </w:rPr>
      </w:pPr>
      <w:r w:rsidRPr="00085C64">
        <w:rPr>
          <w:szCs w:val="24"/>
        </w:rPr>
        <w:t>ключи, иные запирающие устройства;</w:t>
      </w:r>
    </w:p>
    <w:p w14:paraId="6F188CA4" w14:textId="473515C6" w:rsidR="00F7076E" w:rsidRPr="007978CB" w:rsidRDefault="00F7076E" w:rsidP="00F27D9E">
      <w:pPr>
        <w:pStyle w:val="a3"/>
        <w:numPr>
          <w:ilvl w:val="1"/>
          <w:numId w:val="66"/>
        </w:numPr>
        <w:tabs>
          <w:tab w:val="left" w:pos="0"/>
        </w:tabs>
        <w:suppressAutoHyphens/>
        <w:spacing w:after="0" w:line="240" w:lineRule="auto"/>
        <w:ind w:left="0" w:firstLine="567"/>
        <w:rPr>
          <w:szCs w:val="24"/>
        </w:rPr>
      </w:pPr>
      <w:r w:rsidRPr="00085C64">
        <w:rPr>
          <w:szCs w:val="24"/>
        </w:rPr>
        <w:t>документация по списку;</w:t>
      </w:r>
    </w:p>
    <w:p w14:paraId="1BD85615" w14:textId="57CD9ABB" w:rsidR="00F7076E" w:rsidRPr="007978CB" w:rsidRDefault="00F7076E" w:rsidP="00F27D9E">
      <w:pPr>
        <w:pStyle w:val="a3"/>
        <w:numPr>
          <w:ilvl w:val="1"/>
          <w:numId w:val="66"/>
        </w:numPr>
        <w:tabs>
          <w:tab w:val="left" w:pos="0"/>
        </w:tabs>
        <w:suppressAutoHyphens/>
        <w:spacing w:after="0" w:line="240" w:lineRule="auto"/>
        <w:ind w:left="0" w:firstLine="567"/>
        <w:rPr>
          <w:szCs w:val="24"/>
        </w:rPr>
      </w:pPr>
      <w:r w:rsidRPr="00085C64">
        <w:rPr>
          <w:szCs w:val="24"/>
        </w:rPr>
        <w:t>сведения о работоспособности систем безопасности и пожарной защиты объекта.</w:t>
      </w:r>
    </w:p>
    <w:p w14:paraId="556B29B0" w14:textId="1BF99B2B" w:rsidR="00F7076E" w:rsidRDefault="00F7076E" w:rsidP="00BC1F2C">
      <w:pPr>
        <w:tabs>
          <w:tab w:val="left" w:pos="0"/>
        </w:tabs>
        <w:ind w:left="0" w:firstLine="567"/>
        <w:rPr>
          <w:szCs w:val="24"/>
        </w:rPr>
      </w:pPr>
      <w:r w:rsidRPr="00085C64">
        <w:rPr>
          <w:szCs w:val="24"/>
        </w:rPr>
        <w:t xml:space="preserve">По установленному порядку принимающий и сдающий проверяет путем обхода </w:t>
      </w:r>
      <w:r w:rsidRPr="00085C64">
        <w:rPr>
          <w:szCs w:val="24"/>
        </w:rPr>
        <w:br/>
        <w:t xml:space="preserve">и наружного осмотра состояние объекта, исправность освещения, ограждения, после чего принимает от сдающего помещения и имущество, подлежащее сдачи, печати на них, ключи </w:t>
      </w:r>
      <w:r w:rsidRPr="00085C64">
        <w:rPr>
          <w:szCs w:val="24"/>
        </w:rPr>
        <w:br/>
        <w:t>к ним (в опечатанном виде), документы.</w:t>
      </w:r>
    </w:p>
    <w:p w14:paraId="0B2B1869" w14:textId="4E5EAE79" w:rsidR="00F7076E" w:rsidRPr="007978CB" w:rsidRDefault="00F7076E" w:rsidP="00F27D9E">
      <w:pPr>
        <w:numPr>
          <w:ilvl w:val="0"/>
          <w:numId w:val="66"/>
        </w:numPr>
        <w:tabs>
          <w:tab w:val="left" w:pos="0"/>
        </w:tabs>
        <w:suppressAutoHyphens/>
        <w:spacing w:after="0" w:line="240" w:lineRule="auto"/>
        <w:ind w:left="0" w:firstLine="567"/>
        <w:rPr>
          <w:szCs w:val="24"/>
        </w:rPr>
      </w:pPr>
      <w:r w:rsidRPr="00085C64">
        <w:rPr>
          <w:b/>
          <w:szCs w:val="24"/>
        </w:rPr>
        <w:t>Ответственность</w:t>
      </w:r>
    </w:p>
    <w:p w14:paraId="0F5434F6" w14:textId="77777777" w:rsidR="00F7076E" w:rsidRPr="007978CB" w:rsidRDefault="00F7076E" w:rsidP="00F27D9E">
      <w:pPr>
        <w:numPr>
          <w:ilvl w:val="1"/>
          <w:numId w:val="66"/>
        </w:numPr>
        <w:tabs>
          <w:tab w:val="left" w:pos="0"/>
          <w:tab w:val="left" w:pos="851"/>
        </w:tabs>
        <w:suppressAutoHyphens/>
        <w:spacing w:after="0" w:line="240" w:lineRule="auto"/>
        <w:ind w:left="0" w:firstLine="567"/>
        <w:rPr>
          <w:szCs w:val="24"/>
        </w:rPr>
      </w:pPr>
      <w:r w:rsidRPr="00085C64">
        <w:rPr>
          <w:szCs w:val="24"/>
        </w:rPr>
        <w:t>Частный охранник может быть привлечен работодателем к дисциплинарному взысканию за совершение проступка, то есть неисполнение или ненадлежащее исполнение возложенных на него трудовых обязанностей по охране Объекта.</w:t>
      </w:r>
    </w:p>
    <w:p w14:paraId="2C80796A" w14:textId="77777777" w:rsidR="00F7076E" w:rsidRPr="007978CB" w:rsidRDefault="00F7076E" w:rsidP="00F27D9E">
      <w:pPr>
        <w:numPr>
          <w:ilvl w:val="1"/>
          <w:numId w:val="66"/>
        </w:numPr>
        <w:tabs>
          <w:tab w:val="left" w:pos="0"/>
          <w:tab w:val="left" w:pos="851"/>
        </w:tabs>
        <w:suppressAutoHyphens/>
        <w:spacing w:after="0" w:line="240" w:lineRule="auto"/>
        <w:ind w:left="0" w:firstLine="567"/>
        <w:rPr>
          <w:szCs w:val="24"/>
        </w:rPr>
      </w:pPr>
      <w:r w:rsidRPr="00085C64">
        <w:rPr>
          <w:szCs w:val="24"/>
        </w:rPr>
        <w:t xml:space="preserve">Частный охранник несет материальную ответственность за причиненный прямой действительный ущерб. На охранника может быть возложена материальная ответственность </w:t>
      </w:r>
      <w:r w:rsidRPr="00085C64">
        <w:rPr>
          <w:szCs w:val="24"/>
        </w:rPr>
        <w:br/>
        <w:t>в полном размере причиненного ущерба в случае, предусмотренном Трудовым кодексом РФ (умышленного причинения вреда, причинения ущерба в состоянии алкогольного, наркотического или иного токсического опьянения и т. д.).</w:t>
      </w:r>
    </w:p>
    <w:p w14:paraId="57BEAC40" w14:textId="77777777" w:rsidR="00F7076E" w:rsidRPr="007978CB" w:rsidRDefault="00F7076E" w:rsidP="00F27D9E">
      <w:pPr>
        <w:numPr>
          <w:ilvl w:val="1"/>
          <w:numId w:val="66"/>
        </w:numPr>
        <w:tabs>
          <w:tab w:val="left" w:pos="0"/>
          <w:tab w:val="left" w:pos="851"/>
        </w:tabs>
        <w:suppressAutoHyphens/>
        <w:spacing w:after="0" w:line="240" w:lineRule="auto"/>
        <w:ind w:left="0" w:firstLine="567"/>
        <w:rPr>
          <w:szCs w:val="24"/>
        </w:rPr>
      </w:pPr>
      <w:r w:rsidRPr="00085C64">
        <w:rPr>
          <w:szCs w:val="24"/>
        </w:rPr>
        <w:t xml:space="preserve">Частный охранник несет ответственность, предусмотренную Кодексом </w:t>
      </w:r>
      <w:r w:rsidRPr="00085C64">
        <w:rPr>
          <w:szCs w:val="24"/>
        </w:rPr>
        <w:br/>
        <w:t xml:space="preserve">об административных правонарушениях РФ, в </w:t>
      </w:r>
      <w:proofErr w:type="spellStart"/>
      <w:r w:rsidRPr="00085C64">
        <w:rPr>
          <w:szCs w:val="24"/>
        </w:rPr>
        <w:t>т.ч</w:t>
      </w:r>
      <w:proofErr w:type="spellEnd"/>
      <w:r w:rsidRPr="00085C64">
        <w:rPr>
          <w:szCs w:val="24"/>
        </w:rPr>
        <w:t>. за исполнение обязанностей частного охранника без предусмотренных документов, нарушение правил оборота оружия и т. д.</w:t>
      </w:r>
    </w:p>
    <w:p w14:paraId="48E2FDCC" w14:textId="59436373" w:rsidR="00F7076E" w:rsidRDefault="00F7076E" w:rsidP="00F27D9E">
      <w:pPr>
        <w:numPr>
          <w:ilvl w:val="1"/>
          <w:numId w:val="66"/>
        </w:numPr>
        <w:tabs>
          <w:tab w:val="left" w:pos="0"/>
          <w:tab w:val="left" w:pos="851"/>
        </w:tabs>
        <w:suppressAutoHyphens/>
        <w:spacing w:after="0" w:line="240" w:lineRule="auto"/>
        <w:ind w:left="0" w:firstLine="567"/>
        <w:rPr>
          <w:szCs w:val="24"/>
        </w:rPr>
      </w:pPr>
      <w:r w:rsidRPr="00085C64">
        <w:rPr>
          <w:szCs w:val="24"/>
        </w:rPr>
        <w:t>Частный охранник подлежит уголовной ответственности, в случаях, предусмотренных УК РФ, в частности за незаконное применение или неприменение (действия или бездействия) служебного оружия, незаконное лишение свободы гражданина, причиненные телесные повреждения, крупный материальный ущерб и т. п. частный охранник подлежит уголовной ответственности, также и за превышение полномочий работником Исполнителя, имеющим удостоверение частного охранника при выполнении им должностных полномочий (ст.203 УК РФ).</w:t>
      </w:r>
    </w:p>
    <w:p w14:paraId="094B1EC1" w14:textId="344A181B" w:rsidR="00D10030" w:rsidRDefault="00D10030" w:rsidP="00D10030">
      <w:pPr>
        <w:tabs>
          <w:tab w:val="left" w:pos="0"/>
          <w:tab w:val="left" w:pos="851"/>
        </w:tabs>
        <w:suppressAutoHyphens/>
        <w:spacing w:after="0" w:line="240" w:lineRule="auto"/>
        <w:rPr>
          <w:szCs w:val="24"/>
        </w:rPr>
      </w:pPr>
    </w:p>
    <w:p w14:paraId="198B8599" w14:textId="01346CA0" w:rsidR="00CD0740" w:rsidRDefault="00CD0740" w:rsidP="00D10030">
      <w:pPr>
        <w:tabs>
          <w:tab w:val="left" w:pos="0"/>
          <w:tab w:val="left" w:pos="851"/>
        </w:tabs>
        <w:suppressAutoHyphens/>
        <w:spacing w:after="0" w:line="240" w:lineRule="auto"/>
        <w:rPr>
          <w:szCs w:val="24"/>
        </w:rPr>
      </w:pPr>
    </w:p>
    <w:p w14:paraId="5337D9B7" w14:textId="77777777" w:rsidR="00CD0740" w:rsidRDefault="00CD0740" w:rsidP="00D10030">
      <w:pPr>
        <w:tabs>
          <w:tab w:val="left" w:pos="0"/>
          <w:tab w:val="left" w:pos="851"/>
        </w:tabs>
        <w:suppressAutoHyphens/>
        <w:spacing w:after="0" w:line="240" w:lineRule="auto"/>
        <w:rPr>
          <w:szCs w:val="24"/>
        </w:rPr>
      </w:pPr>
    </w:p>
    <w:p w14:paraId="05C041B5" w14:textId="77777777" w:rsidR="00CD0740" w:rsidRDefault="00CD0740" w:rsidP="00CD0740">
      <w:pPr>
        <w:tabs>
          <w:tab w:val="left" w:pos="0"/>
        </w:tabs>
        <w:suppressAutoHyphens/>
        <w:spacing w:after="0" w:line="240" w:lineRule="auto"/>
        <w:ind w:hanging="6832"/>
        <w:jc w:val="left"/>
        <w:rPr>
          <w:szCs w:val="24"/>
        </w:rPr>
      </w:pPr>
      <w:r>
        <w:rPr>
          <w:szCs w:val="24"/>
        </w:rPr>
        <w:t>-------------------------------------------------------------------------------------------------------------------</w:t>
      </w:r>
    </w:p>
    <w:p w14:paraId="3BA57939" w14:textId="77777777" w:rsidR="00CD0740" w:rsidRDefault="00CD0740" w:rsidP="00CD0740">
      <w:pPr>
        <w:tabs>
          <w:tab w:val="left" w:pos="0"/>
        </w:tabs>
        <w:suppressAutoHyphens/>
        <w:spacing w:after="0" w:line="240" w:lineRule="auto"/>
        <w:ind w:hanging="6832"/>
        <w:jc w:val="center"/>
        <w:rPr>
          <w:szCs w:val="24"/>
        </w:rPr>
      </w:pPr>
    </w:p>
    <w:p w14:paraId="56284996" w14:textId="77777777" w:rsidR="00CD0740" w:rsidRPr="003E4EF9" w:rsidRDefault="00CD0740" w:rsidP="00CD0740">
      <w:pPr>
        <w:spacing w:after="0" w:line="240" w:lineRule="auto"/>
        <w:ind w:left="0" w:firstLine="0"/>
        <w:jc w:val="left"/>
        <w:rPr>
          <w:rFonts w:ascii="Arial Narrow" w:hAnsi="Arial Narrow"/>
          <w:color w:val="auto"/>
          <w:sz w:val="28"/>
          <w:szCs w:val="28"/>
        </w:rPr>
      </w:pPr>
      <w:proofErr w:type="gramStart"/>
      <w:r w:rsidRPr="003E4EF9">
        <w:rPr>
          <w:rFonts w:ascii="Arial Narrow" w:hAnsi="Arial Narrow"/>
          <w:color w:val="auto"/>
          <w:sz w:val="28"/>
          <w:szCs w:val="28"/>
        </w:rPr>
        <w:t>Подпись:_</w:t>
      </w:r>
      <w:proofErr w:type="gramEnd"/>
      <w:r w:rsidRPr="003E4EF9">
        <w:rPr>
          <w:rFonts w:ascii="Arial Narrow" w:hAnsi="Arial Narrow"/>
          <w:color w:val="auto"/>
          <w:sz w:val="28"/>
          <w:szCs w:val="28"/>
        </w:rPr>
        <w:t>______________________________________</w:t>
      </w:r>
    </w:p>
    <w:p w14:paraId="629BDD13" w14:textId="77777777" w:rsidR="00CD0740" w:rsidRPr="003E4EF9" w:rsidRDefault="00CD0740" w:rsidP="00CD0740">
      <w:pPr>
        <w:spacing w:after="0" w:line="240" w:lineRule="auto"/>
        <w:ind w:left="0" w:firstLine="0"/>
        <w:jc w:val="left"/>
        <w:rPr>
          <w:rFonts w:ascii="Arial Narrow" w:hAnsi="Arial Narrow"/>
          <w:color w:val="auto"/>
          <w:sz w:val="28"/>
          <w:szCs w:val="28"/>
        </w:rPr>
      </w:pPr>
      <w:r w:rsidRPr="003E4EF9">
        <w:rPr>
          <w:rFonts w:ascii="Arial Narrow" w:hAnsi="Arial Narrow"/>
          <w:color w:val="auto"/>
          <w:sz w:val="28"/>
          <w:szCs w:val="28"/>
        </w:rPr>
        <w:t>Ф.И.О._________________________________________</w:t>
      </w:r>
    </w:p>
    <w:p w14:paraId="107D1D16" w14:textId="77777777" w:rsidR="00CD0740" w:rsidRPr="003E4EF9" w:rsidRDefault="00CD0740" w:rsidP="00CD0740">
      <w:pPr>
        <w:spacing w:after="0" w:line="240" w:lineRule="auto"/>
        <w:ind w:left="0" w:firstLine="0"/>
        <w:jc w:val="left"/>
        <w:rPr>
          <w:rFonts w:ascii="Arial Narrow" w:hAnsi="Arial Narrow"/>
          <w:color w:val="auto"/>
          <w:sz w:val="28"/>
          <w:szCs w:val="28"/>
        </w:rPr>
      </w:pPr>
      <w:proofErr w:type="gramStart"/>
      <w:r w:rsidRPr="003E4EF9">
        <w:rPr>
          <w:rFonts w:ascii="Arial Narrow" w:hAnsi="Arial Narrow"/>
          <w:color w:val="auto"/>
          <w:sz w:val="28"/>
          <w:szCs w:val="28"/>
        </w:rPr>
        <w:t>Должность._</w:t>
      </w:r>
      <w:proofErr w:type="gramEnd"/>
      <w:r w:rsidRPr="003E4EF9">
        <w:rPr>
          <w:rFonts w:ascii="Arial Narrow" w:hAnsi="Arial Narrow"/>
          <w:color w:val="auto"/>
          <w:sz w:val="28"/>
          <w:szCs w:val="28"/>
        </w:rPr>
        <w:t>____________________________________</w:t>
      </w:r>
    </w:p>
    <w:p w14:paraId="2AD1A026" w14:textId="77777777" w:rsidR="00CD0740" w:rsidRPr="003E4EF9" w:rsidRDefault="00CD0740" w:rsidP="00CD0740">
      <w:pPr>
        <w:spacing w:after="0" w:line="240" w:lineRule="auto"/>
        <w:ind w:left="0" w:firstLine="0"/>
        <w:jc w:val="left"/>
        <w:rPr>
          <w:rFonts w:ascii="Arial Narrow" w:hAnsi="Arial Narrow"/>
          <w:color w:val="auto"/>
          <w:sz w:val="28"/>
          <w:szCs w:val="28"/>
        </w:rPr>
      </w:pPr>
      <w:r w:rsidRPr="003E4EF9">
        <w:rPr>
          <w:rFonts w:ascii="Arial Narrow" w:hAnsi="Arial Narrow"/>
          <w:color w:val="auto"/>
          <w:sz w:val="28"/>
          <w:szCs w:val="28"/>
        </w:rPr>
        <w:t xml:space="preserve">От имени и по </w:t>
      </w:r>
      <w:proofErr w:type="gramStart"/>
      <w:r w:rsidRPr="003E4EF9">
        <w:rPr>
          <w:rFonts w:ascii="Arial Narrow" w:hAnsi="Arial Narrow"/>
          <w:color w:val="auto"/>
          <w:sz w:val="28"/>
          <w:szCs w:val="28"/>
        </w:rPr>
        <w:t>поручению:_</w:t>
      </w:r>
      <w:proofErr w:type="gramEnd"/>
      <w:r w:rsidRPr="003E4EF9">
        <w:rPr>
          <w:rFonts w:ascii="Arial Narrow" w:hAnsi="Arial Narrow"/>
          <w:color w:val="auto"/>
          <w:sz w:val="28"/>
          <w:szCs w:val="28"/>
        </w:rPr>
        <w:t>________________________</w:t>
      </w:r>
    </w:p>
    <w:p w14:paraId="46F98C66" w14:textId="77777777" w:rsidR="00CD0740" w:rsidRPr="003E4EF9" w:rsidRDefault="00CD0740" w:rsidP="00CD0740">
      <w:pPr>
        <w:spacing w:after="0" w:line="240" w:lineRule="auto"/>
        <w:ind w:left="0" w:firstLine="0"/>
        <w:jc w:val="left"/>
        <w:rPr>
          <w:rFonts w:ascii="Arial Narrow" w:hAnsi="Arial Narrow"/>
          <w:color w:val="auto"/>
          <w:sz w:val="28"/>
          <w:szCs w:val="28"/>
        </w:rPr>
      </w:pPr>
      <w:r w:rsidRPr="003E4EF9">
        <w:rPr>
          <w:rFonts w:ascii="Arial Narrow" w:hAnsi="Arial Narrow"/>
          <w:color w:val="auto"/>
          <w:sz w:val="28"/>
          <w:szCs w:val="28"/>
        </w:rPr>
        <w:t>(наименование Поставщика)</w:t>
      </w:r>
    </w:p>
    <w:p w14:paraId="6E8C008A" w14:textId="77777777" w:rsidR="00CD0740" w:rsidRPr="003E4EF9" w:rsidRDefault="00CD0740" w:rsidP="00CD0740">
      <w:pPr>
        <w:spacing w:after="0" w:line="240" w:lineRule="auto"/>
        <w:ind w:left="0" w:firstLine="0"/>
        <w:jc w:val="left"/>
        <w:rPr>
          <w:rFonts w:ascii="Arial Narrow" w:hAnsi="Arial Narrow"/>
          <w:color w:val="auto"/>
          <w:sz w:val="28"/>
          <w:szCs w:val="28"/>
        </w:rPr>
      </w:pPr>
      <w:r w:rsidRPr="003E4EF9">
        <w:rPr>
          <w:rFonts w:ascii="Arial Narrow" w:hAnsi="Arial Narrow"/>
          <w:color w:val="auto"/>
          <w:sz w:val="28"/>
          <w:szCs w:val="28"/>
        </w:rPr>
        <w:t>_____________</w:t>
      </w:r>
    </w:p>
    <w:p w14:paraId="0BFDA606" w14:textId="77777777" w:rsidR="00CD0740" w:rsidRPr="003E4EF9" w:rsidRDefault="00CD0740" w:rsidP="00CD0740">
      <w:pPr>
        <w:spacing w:after="0" w:line="240" w:lineRule="auto"/>
        <w:ind w:left="0" w:firstLine="0"/>
        <w:jc w:val="left"/>
        <w:rPr>
          <w:rFonts w:ascii="Arial Narrow" w:hAnsi="Arial Narrow"/>
          <w:color w:val="auto"/>
          <w:sz w:val="28"/>
          <w:szCs w:val="28"/>
        </w:rPr>
      </w:pPr>
      <w:r w:rsidRPr="003E4EF9">
        <w:rPr>
          <w:rFonts w:ascii="Arial Narrow" w:hAnsi="Arial Narrow"/>
          <w:color w:val="auto"/>
          <w:sz w:val="28"/>
          <w:szCs w:val="28"/>
        </w:rPr>
        <w:t>Место печати</w:t>
      </w:r>
    </w:p>
    <w:p w14:paraId="1AF5B3DB" w14:textId="77777777" w:rsidR="00A42A74" w:rsidRPr="007978CB" w:rsidRDefault="00A42A74" w:rsidP="00F27D9E">
      <w:pPr>
        <w:tabs>
          <w:tab w:val="left" w:pos="0"/>
        </w:tabs>
        <w:spacing w:after="0" w:line="240" w:lineRule="auto"/>
        <w:ind w:left="0" w:firstLine="567"/>
        <w:rPr>
          <w:szCs w:val="24"/>
        </w:rPr>
      </w:pPr>
    </w:p>
    <w:sectPr w:rsidR="00A42A74" w:rsidRPr="007978CB" w:rsidSect="00F27D9E">
      <w:footerReference w:type="default" r:id="rId9"/>
      <w:footnotePr>
        <w:numRestart w:val="eachPage"/>
      </w:footnotePr>
      <w:pgSz w:w="11900" w:h="16840"/>
      <w:pgMar w:top="851" w:right="567"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2FB82" w14:textId="77777777" w:rsidR="009D4617" w:rsidRDefault="009D4617" w:rsidP="004B51A7">
      <w:pPr>
        <w:spacing w:after="0" w:line="240" w:lineRule="auto"/>
      </w:pPr>
      <w:r>
        <w:separator/>
      </w:r>
    </w:p>
  </w:endnote>
  <w:endnote w:type="continuationSeparator" w:id="0">
    <w:p w14:paraId="4C3BDFD0" w14:textId="77777777" w:rsidR="009D4617" w:rsidRDefault="009D4617" w:rsidP="004B5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0579257"/>
      <w:docPartObj>
        <w:docPartGallery w:val="Page Numbers (Bottom of Page)"/>
        <w:docPartUnique/>
      </w:docPartObj>
    </w:sdtPr>
    <w:sdtEndPr/>
    <w:sdtContent>
      <w:p w14:paraId="346334ED" w14:textId="116C5C8B" w:rsidR="00BB2537" w:rsidRDefault="00BB2537" w:rsidP="00F929F4">
        <w:pPr>
          <w:pStyle w:val="ae"/>
          <w:jc w:val="right"/>
        </w:pPr>
        <w:r>
          <w:fldChar w:fldCharType="begin"/>
        </w:r>
        <w:r>
          <w:instrText>PAGE   \* MERGEFORMAT</w:instrText>
        </w:r>
        <w:r>
          <w:fldChar w:fldCharType="separate"/>
        </w:r>
        <w:r w:rsidR="00520D4C">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09255" w14:textId="77777777" w:rsidR="009D4617" w:rsidRDefault="009D4617" w:rsidP="004B51A7">
      <w:pPr>
        <w:spacing w:after="0" w:line="240" w:lineRule="auto"/>
      </w:pPr>
      <w:r>
        <w:separator/>
      </w:r>
    </w:p>
  </w:footnote>
  <w:footnote w:type="continuationSeparator" w:id="0">
    <w:p w14:paraId="650A9B46" w14:textId="77777777" w:rsidR="009D4617" w:rsidRDefault="009D4617" w:rsidP="004B51A7">
      <w:pPr>
        <w:spacing w:after="0" w:line="240" w:lineRule="auto"/>
      </w:pPr>
      <w:r>
        <w:continuationSeparator/>
      </w:r>
    </w:p>
  </w:footnote>
  <w:footnote w:id="1">
    <w:p w14:paraId="247EFC37" w14:textId="47431812" w:rsidR="00BB2537" w:rsidRPr="006A7955" w:rsidRDefault="00BB2537">
      <w:pPr>
        <w:pStyle w:val="af4"/>
        <w:rPr>
          <w:lang w:val="ru-RU"/>
        </w:rPr>
      </w:pPr>
      <w:r>
        <w:rPr>
          <w:rStyle w:val="af3"/>
        </w:rPr>
        <w:footnoteRef/>
      </w:r>
      <w:r>
        <w:t xml:space="preserve"> </w:t>
      </w:r>
      <w:r>
        <w:rPr>
          <w:lang w:val="ru-RU"/>
        </w:rPr>
        <w:t>График предоставляется Заказчику на согласование не позднее 25 числа месяца, предшествующего периоду оказания Услуг.</w:t>
      </w:r>
    </w:p>
  </w:footnote>
  <w:footnote w:id="2">
    <w:p w14:paraId="448A6D89" w14:textId="47BC2FC7" w:rsidR="00BB2537" w:rsidRPr="009A3F73" w:rsidRDefault="00BB2537">
      <w:pPr>
        <w:pStyle w:val="af4"/>
        <w:rPr>
          <w:lang w:val="ru-RU"/>
        </w:rPr>
      </w:pPr>
      <w:r>
        <w:rPr>
          <w:rStyle w:val="af3"/>
        </w:rPr>
        <w:footnoteRef/>
      </w:r>
      <w:r>
        <w:t xml:space="preserve"> </w:t>
      </w:r>
      <w:r>
        <w:rPr>
          <w:lang w:val="ru-RU"/>
        </w:rPr>
        <w:t>Указывается нормативный правовой акт региона оказания услуг</w:t>
      </w:r>
    </w:p>
  </w:footnote>
  <w:footnote w:id="3">
    <w:p w14:paraId="472F6030" w14:textId="77777777" w:rsidR="00BB2537" w:rsidRPr="007E673E" w:rsidRDefault="00BB2537" w:rsidP="00F7076E">
      <w:pPr>
        <w:pStyle w:val="af4"/>
        <w:rPr>
          <w:lang w:val="ru-RU"/>
        </w:rPr>
      </w:pPr>
      <w:r>
        <w:rPr>
          <w:rStyle w:val="af3"/>
        </w:rPr>
        <w:footnoteRef/>
      </w:r>
      <w:r>
        <w:t xml:space="preserve"> </w:t>
      </w:r>
      <w:r>
        <w:rPr>
          <w:lang w:val="ru-RU"/>
        </w:rPr>
        <w:t>Далее - Инструкция</w:t>
      </w:r>
    </w:p>
  </w:footnote>
  <w:footnote w:id="4">
    <w:p w14:paraId="7F89EC8C" w14:textId="77777777" w:rsidR="00BB2537" w:rsidRPr="007E673E" w:rsidRDefault="00BB2537" w:rsidP="00F7076E">
      <w:pPr>
        <w:pStyle w:val="af4"/>
        <w:rPr>
          <w:lang w:val="ru-RU"/>
        </w:rPr>
      </w:pPr>
      <w:r>
        <w:rPr>
          <w:rStyle w:val="af3"/>
        </w:rPr>
        <w:footnoteRef/>
      </w:r>
      <w:r>
        <w:t xml:space="preserve"> </w:t>
      </w:r>
      <w:r>
        <w:rPr>
          <w:lang w:val="ru-RU"/>
        </w:rPr>
        <w:t>Далее – Объект или Объекты</w:t>
      </w:r>
    </w:p>
  </w:footnote>
  <w:footnote w:id="5">
    <w:p w14:paraId="6944B244" w14:textId="77777777" w:rsidR="00BB2537" w:rsidRDefault="00BB2537" w:rsidP="00F7076E">
      <w:pPr>
        <w:pStyle w:val="af4"/>
      </w:pPr>
      <w:r>
        <w:rPr>
          <w:rStyle w:val="af2"/>
        </w:rPr>
        <w:footnoteRef/>
      </w:r>
      <w:r>
        <w:rPr>
          <w:sz w:val="16"/>
          <w:szCs w:val="16"/>
        </w:rPr>
        <w:t xml:space="preserve"> </w:t>
      </w:r>
      <w:r>
        <w:rPr>
          <w:sz w:val="16"/>
          <w:szCs w:val="16"/>
        </w:rPr>
        <w:t>Далее – «Приказ»</w:t>
      </w:r>
    </w:p>
  </w:footnote>
  <w:footnote w:id="6">
    <w:p w14:paraId="0B77BAD7" w14:textId="77777777" w:rsidR="00BB2537" w:rsidRDefault="00BB2537" w:rsidP="00F7076E">
      <w:pPr>
        <w:pStyle w:val="af4"/>
      </w:pPr>
      <w:r>
        <w:rPr>
          <w:rStyle w:val="af2"/>
        </w:rPr>
        <w:footnoteRef/>
      </w:r>
      <w:r>
        <w:rPr>
          <w:sz w:val="16"/>
          <w:szCs w:val="16"/>
        </w:rPr>
        <w:t xml:space="preserve"> </w:t>
      </w:r>
      <w:r>
        <w:rPr>
          <w:sz w:val="16"/>
          <w:szCs w:val="16"/>
        </w:rPr>
        <w:t xml:space="preserve">Далее – «Распоряжение»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hint="default"/>
        <w:sz w:val="24"/>
        <w:szCs w:val="24"/>
      </w:rPr>
    </w:lvl>
  </w:abstractNum>
  <w:abstractNum w:abstractNumId="1" w15:restartNumberingAfterBreak="0">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04"/>
    <w:multiLevelType w:val="singleLevel"/>
    <w:tmpl w:val="00000004"/>
    <w:name w:val="WW8Num7"/>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15:restartNumberingAfterBreak="0">
    <w:nsid w:val="00000005"/>
    <w:multiLevelType w:val="multilevel"/>
    <w:tmpl w:val="FDBCC520"/>
    <w:name w:val="WW8Num9"/>
    <w:lvl w:ilvl="0">
      <w:start w:val="2"/>
      <w:numFmt w:val="decimal"/>
      <w:lvlText w:val="%1."/>
      <w:lvlJc w:val="left"/>
      <w:pPr>
        <w:tabs>
          <w:tab w:val="num" w:pos="0"/>
        </w:tabs>
        <w:ind w:left="645" w:hanging="645"/>
      </w:pPr>
      <w:rPr>
        <w:rFonts w:ascii="Times New Roman" w:eastAsia="Calibri" w:hAnsi="Times New Roman" w:cs="Times New Roman" w:hint="default"/>
        <w:b/>
        <w:strike w:val="0"/>
        <w:dstrike w:val="0"/>
        <w:color w:val="auto"/>
        <w:sz w:val="24"/>
        <w:szCs w:val="24"/>
        <w:lang w:val="x-none" w:eastAsia="ru-RU"/>
      </w:rPr>
    </w:lvl>
    <w:lvl w:ilvl="1">
      <w:start w:val="1"/>
      <w:numFmt w:val="decimal"/>
      <w:lvlText w:val="%1.%2."/>
      <w:lvlJc w:val="left"/>
      <w:pPr>
        <w:tabs>
          <w:tab w:val="num" w:pos="0"/>
        </w:tabs>
        <w:ind w:left="645" w:hanging="645"/>
      </w:pPr>
      <w:rPr>
        <w:rFonts w:ascii="Times New Roman" w:eastAsia="Calibri" w:hAnsi="Times New Roman" w:cs="Times New Roman" w:hint="default"/>
        <w:b/>
        <w:strike w:val="0"/>
        <w:dstrike w:val="0"/>
        <w:color w:val="auto"/>
        <w:sz w:val="24"/>
        <w:szCs w:val="24"/>
        <w:lang w:val="x-none" w:eastAsia="ru-RU"/>
      </w:rPr>
    </w:lvl>
    <w:lvl w:ilvl="2">
      <w:start w:val="13"/>
      <w:numFmt w:val="decimal"/>
      <w:lvlText w:val="%1.%2.%3."/>
      <w:lvlJc w:val="left"/>
      <w:pPr>
        <w:tabs>
          <w:tab w:val="num" w:pos="0"/>
        </w:tabs>
        <w:ind w:left="720" w:hanging="720"/>
      </w:pPr>
      <w:rPr>
        <w:rFonts w:ascii="Times New Roman" w:eastAsia="Calibri" w:hAnsi="Times New Roman" w:cs="Times New Roman" w:hint="default"/>
        <w:b/>
        <w:strike w:val="0"/>
        <w:dstrike w:val="0"/>
        <w:color w:val="auto"/>
        <w:sz w:val="24"/>
        <w:szCs w:val="24"/>
        <w:lang w:val="x-none" w:eastAsia="ru-RU"/>
      </w:rPr>
    </w:lvl>
    <w:lvl w:ilvl="3">
      <w:start w:val="1"/>
      <w:numFmt w:val="decimal"/>
      <w:lvlText w:val="%1.%2.%3.%4."/>
      <w:lvlJc w:val="left"/>
      <w:pPr>
        <w:tabs>
          <w:tab w:val="num" w:pos="0"/>
        </w:tabs>
        <w:ind w:left="720" w:hanging="720"/>
      </w:pPr>
      <w:rPr>
        <w:rFonts w:ascii="Times New Roman" w:hAnsi="Times New Roman" w:cs="Times New Roman" w:hint="default"/>
        <w:b/>
        <w:sz w:val="24"/>
        <w:szCs w:val="24"/>
      </w:rPr>
    </w:lvl>
    <w:lvl w:ilvl="4">
      <w:start w:val="1"/>
      <w:numFmt w:val="decimal"/>
      <w:lvlText w:val="%1.%2.%3.%4.%5."/>
      <w:lvlJc w:val="left"/>
      <w:pPr>
        <w:tabs>
          <w:tab w:val="num" w:pos="0"/>
        </w:tabs>
        <w:ind w:left="1080" w:hanging="1080"/>
      </w:pPr>
      <w:rPr>
        <w:rFonts w:ascii="Times New Roman" w:hAnsi="Times New Roman" w:cs="Times New Roman" w:hint="default"/>
        <w:b/>
        <w:sz w:val="24"/>
        <w:szCs w:val="24"/>
      </w:rPr>
    </w:lvl>
    <w:lvl w:ilvl="5">
      <w:start w:val="1"/>
      <w:numFmt w:val="decimal"/>
      <w:lvlText w:val="%1.%2.%3.%4.%5.%6."/>
      <w:lvlJc w:val="left"/>
      <w:pPr>
        <w:tabs>
          <w:tab w:val="num" w:pos="0"/>
        </w:tabs>
        <w:ind w:left="1080" w:hanging="1080"/>
      </w:pPr>
      <w:rPr>
        <w:rFonts w:ascii="Times New Roman" w:hAnsi="Times New Roman" w:cs="Times New Roman" w:hint="default"/>
        <w:b/>
        <w:sz w:val="24"/>
        <w:szCs w:val="24"/>
      </w:rPr>
    </w:lvl>
    <w:lvl w:ilvl="6">
      <w:start w:val="1"/>
      <w:numFmt w:val="decimal"/>
      <w:lvlText w:val="%1.%2.%3.%4.%5.%6.%7."/>
      <w:lvlJc w:val="left"/>
      <w:pPr>
        <w:tabs>
          <w:tab w:val="num" w:pos="0"/>
        </w:tabs>
        <w:ind w:left="1440" w:hanging="1440"/>
      </w:pPr>
      <w:rPr>
        <w:rFonts w:ascii="Times New Roman" w:hAnsi="Times New Roman" w:cs="Times New Roman" w:hint="default"/>
        <w:b/>
        <w:sz w:val="24"/>
        <w:szCs w:val="24"/>
      </w:rPr>
    </w:lvl>
    <w:lvl w:ilvl="7">
      <w:start w:val="1"/>
      <w:numFmt w:val="decimal"/>
      <w:lvlText w:val="%1.%2.%3.%4.%5.%6.%7.%8."/>
      <w:lvlJc w:val="left"/>
      <w:pPr>
        <w:tabs>
          <w:tab w:val="num" w:pos="0"/>
        </w:tabs>
        <w:ind w:left="1440" w:hanging="1440"/>
      </w:pPr>
      <w:rPr>
        <w:rFonts w:ascii="Times New Roman" w:hAnsi="Times New Roman" w:cs="Times New Roman" w:hint="default"/>
        <w:b/>
        <w:sz w:val="24"/>
        <w:szCs w:val="24"/>
      </w:rPr>
    </w:lvl>
    <w:lvl w:ilvl="8">
      <w:start w:val="1"/>
      <w:numFmt w:val="decimal"/>
      <w:lvlText w:val="%1.%2.%3.%4.%5.%6.%7.%8.%9."/>
      <w:lvlJc w:val="left"/>
      <w:pPr>
        <w:tabs>
          <w:tab w:val="num" w:pos="0"/>
        </w:tabs>
        <w:ind w:left="1800" w:hanging="1800"/>
      </w:pPr>
      <w:rPr>
        <w:rFonts w:ascii="Times New Roman" w:hAnsi="Times New Roman" w:cs="Times New Roman" w:hint="default"/>
        <w:b/>
        <w:sz w:val="24"/>
        <w:szCs w:val="24"/>
      </w:rPr>
    </w:lvl>
  </w:abstractNum>
  <w:abstractNum w:abstractNumId="4" w15:restartNumberingAfterBreak="0">
    <w:nsid w:val="00000006"/>
    <w:multiLevelType w:val="singleLevel"/>
    <w:tmpl w:val="00000006"/>
    <w:name w:val="WW8Num10"/>
    <w:lvl w:ilvl="0">
      <w:start w:val="1"/>
      <w:numFmt w:val="bullet"/>
      <w:lvlText w:val=""/>
      <w:lvlJc w:val="left"/>
      <w:pPr>
        <w:tabs>
          <w:tab w:val="num" w:pos="0"/>
        </w:tabs>
        <w:ind w:left="720" w:hanging="360"/>
      </w:pPr>
      <w:rPr>
        <w:rFonts w:ascii="Symbol" w:hAnsi="Symbol" w:cs="Symbol" w:hint="default"/>
        <w:sz w:val="24"/>
        <w:szCs w:val="24"/>
        <w:lang w:eastAsia="ru-RU"/>
      </w:rPr>
    </w:lvl>
  </w:abstractNum>
  <w:abstractNum w:abstractNumId="5" w15:restartNumberingAfterBreak="0">
    <w:nsid w:val="00000007"/>
    <w:multiLevelType w:val="singleLevel"/>
    <w:tmpl w:val="00000007"/>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6" w15:restartNumberingAfterBreak="0">
    <w:nsid w:val="00000008"/>
    <w:multiLevelType w:val="singleLevel"/>
    <w:tmpl w:val="00000008"/>
    <w:name w:val="WW8Num12"/>
    <w:lvl w:ilvl="0">
      <w:start w:val="1"/>
      <w:numFmt w:val="bullet"/>
      <w:lvlText w:val=""/>
      <w:lvlJc w:val="left"/>
      <w:pPr>
        <w:tabs>
          <w:tab w:val="num" w:pos="0"/>
        </w:tabs>
        <w:ind w:left="720" w:hanging="360"/>
      </w:pPr>
      <w:rPr>
        <w:rFonts w:ascii="Symbol" w:hAnsi="Symbol" w:cs="Symbol" w:hint="default"/>
        <w:sz w:val="24"/>
        <w:szCs w:val="24"/>
      </w:rPr>
    </w:lvl>
  </w:abstractNum>
  <w:abstractNum w:abstractNumId="7" w15:restartNumberingAfterBreak="0">
    <w:nsid w:val="00000009"/>
    <w:multiLevelType w:val="multilevel"/>
    <w:tmpl w:val="00000009"/>
    <w:name w:val="WW8Num16"/>
    <w:lvl w:ilvl="0">
      <w:start w:val="3"/>
      <w:numFmt w:val="decimal"/>
      <w:lvlText w:val="%1."/>
      <w:lvlJc w:val="left"/>
      <w:pPr>
        <w:tabs>
          <w:tab w:val="num" w:pos="0"/>
        </w:tabs>
        <w:ind w:left="360" w:hanging="360"/>
      </w:pPr>
      <w:rPr>
        <w:rFonts w:hint="default"/>
        <w:u w:val="single"/>
      </w:rPr>
    </w:lvl>
    <w:lvl w:ilvl="1">
      <w:start w:val="3"/>
      <w:numFmt w:val="decimal"/>
      <w:lvlText w:val="%1.%2."/>
      <w:lvlJc w:val="left"/>
      <w:pPr>
        <w:tabs>
          <w:tab w:val="num" w:pos="0"/>
        </w:tabs>
        <w:ind w:left="720" w:hanging="360"/>
      </w:pPr>
      <w:rPr>
        <w:rFonts w:ascii="Times New Roman" w:eastAsia="Calibri" w:hAnsi="Times New Roman" w:cs="Times New Roman" w:hint="default"/>
        <w:b/>
        <w:strike w:val="0"/>
        <w:dstrike w:val="0"/>
        <w:sz w:val="24"/>
        <w:szCs w:val="24"/>
        <w:u w:val="none" w:color="000000"/>
        <w:lang w:eastAsia="ru-RU"/>
      </w:rPr>
    </w:lvl>
    <w:lvl w:ilvl="2">
      <w:start w:val="1"/>
      <w:numFmt w:val="decimal"/>
      <w:lvlText w:val="%1.%2.%3."/>
      <w:lvlJc w:val="left"/>
      <w:pPr>
        <w:tabs>
          <w:tab w:val="num" w:pos="0"/>
        </w:tabs>
        <w:ind w:left="1440" w:hanging="720"/>
      </w:pPr>
      <w:rPr>
        <w:rFonts w:hint="default"/>
        <w:u w:val="single"/>
      </w:rPr>
    </w:lvl>
    <w:lvl w:ilvl="3">
      <w:start w:val="1"/>
      <w:numFmt w:val="decimal"/>
      <w:lvlText w:val="%1.%2.%3.%4."/>
      <w:lvlJc w:val="left"/>
      <w:pPr>
        <w:tabs>
          <w:tab w:val="num" w:pos="0"/>
        </w:tabs>
        <w:ind w:left="1800" w:hanging="720"/>
      </w:pPr>
      <w:rPr>
        <w:rFonts w:hint="default"/>
        <w:u w:val="single"/>
      </w:rPr>
    </w:lvl>
    <w:lvl w:ilvl="4">
      <w:start w:val="1"/>
      <w:numFmt w:val="decimal"/>
      <w:lvlText w:val="%1.%2.%3.%4.%5."/>
      <w:lvlJc w:val="left"/>
      <w:pPr>
        <w:tabs>
          <w:tab w:val="num" w:pos="0"/>
        </w:tabs>
        <w:ind w:left="2520" w:hanging="1080"/>
      </w:pPr>
      <w:rPr>
        <w:rFonts w:hint="default"/>
        <w:u w:val="single"/>
      </w:rPr>
    </w:lvl>
    <w:lvl w:ilvl="5">
      <w:start w:val="1"/>
      <w:numFmt w:val="decimal"/>
      <w:lvlText w:val="%1.%2.%3.%4.%5.%6."/>
      <w:lvlJc w:val="left"/>
      <w:pPr>
        <w:tabs>
          <w:tab w:val="num" w:pos="0"/>
        </w:tabs>
        <w:ind w:left="2880" w:hanging="1080"/>
      </w:pPr>
      <w:rPr>
        <w:rFonts w:hint="default"/>
        <w:u w:val="single"/>
      </w:rPr>
    </w:lvl>
    <w:lvl w:ilvl="6">
      <w:start w:val="1"/>
      <w:numFmt w:val="decimal"/>
      <w:lvlText w:val="%1.%2.%3.%4.%5.%6.%7."/>
      <w:lvlJc w:val="left"/>
      <w:pPr>
        <w:tabs>
          <w:tab w:val="num" w:pos="0"/>
        </w:tabs>
        <w:ind w:left="3600" w:hanging="1440"/>
      </w:pPr>
      <w:rPr>
        <w:rFonts w:hint="default"/>
        <w:u w:val="single"/>
      </w:rPr>
    </w:lvl>
    <w:lvl w:ilvl="7">
      <w:start w:val="1"/>
      <w:numFmt w:val="decimal"/>
      <w:lvlText w:val="%1.%2.%3.%4.%5.%6.%7.%8."/>
      <w:lvlJc w:val="left"/>
      <w:pPr>
        <w:tabs>
          <w:tab w:val="num" w:pos="0"/>
        </w:tabs>
        <w:ind w:left="3960" w:hanging="1440"/>
      </w:pPr>
      <w:rPr>
        <w:rFonts w:hint="default"/>
        <w:u w:val="single"/>
      </w:rPr>
    </w:lvl>
    <w:lvl w:ilvl="8">
      <w:start w:val="1"/>
      <w:numFmt w:val="decimal"/>
      <w:lvlText w:val="%1.%2.%3.%4.%5.%6.%7.%8.%9."/>
      <w:lvlJc w:val="left"/>
      <w:pPr>
        <w:tabs>
          <w:tab w:val="num" w:pos="0"/>
        </w:tabs>
        <w:ind w:left="4680" w:hanging="1800"/>
      </w:pPr>
      <w:rPr>
        <w:rFonts w:hint="default"/>
        <w:u w:val="single"/>
      </w:rPr>
    </w:lvl>
  </w:abstractNum>
  <w:abstractNum w:abstractNumId="8" w15:restartNumberingAfterBreak="0">
    <w:nsid w:val="0000000B"/>
    <w:multiLevelType w:val="singleLevel"/>
    <w:tmpl w:val="0000000B"/>
    <w:name w:val="WW8Num20"/>
    <w:lvl w:ilvl="0">
      <w:start w:val="1"/>
      <w:numFmt w:val="bullet"/>
      <w:lvlText w:val=""/>
      <w:lvlJc w:val="left"/>
      <w:pPr>
        <w:tabs>
          <w:tab w:val="num" w:pos="0"/>
        </w:tabs>
        <w:ind w:left="720" w:hanging="360"/>
      </w:pPr>
      <w:rPr>
        <w:rFonts w:ascii="Symbol" w:hAnsi="Symbol" w:cs="Symbol" w:hint="default"/>
        <w:sz w:val="24"/>
        <w:szCs w:val="24"/>
        <w:lang w:eastAsia="ru-RU"/>
      </w:rPr>
    </w:lvl>
  </w:abstractNum>
  <w:abstractNum w:abstractNumId="9" w15:restartNumberingAfterBreak="0">
    <w:nsid w:val="0000000D"/>
    <w:multiLevelType w:val="singleLevel"/>
    <w:tmpl w:val="0000000D"/>
    <w:name w:val="WW8Num23"/>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E"/>
    <w:multiLevelType w:val="singleLevel"/>
    <w:tmpl w:val="0000000E"/>
    <w:name w:val="WW8Num25"/>
    <w:lvl w:ilvl="0">
      <w:start w:val="1"/>
      <w:numFmt w:val="bullet"/>
      <w:lvlText w:val=""/>
      <w:lvlJc w:val="left"/>
      <w:pPr>
        <w:tabs>
          <w:tab w:val="num" w:pos="0"/>
        </w:tabs>
        <w:ind w:left="720" w:hanging="360"/>
      </w:pPr>
      <w:rPr>
        <w:rFonts w:ascii="Symbol" w:hAnsi="Symbol" w:cs="Symbol" w:hint="default"/>
        <w:sz w:val="24"/>
        <w:szCs w:val="24"/>
      </w:rPr>
    </w:lvl>
  </w:abstractNum>
  <w:abstractNum w:abstractNumId="11" w15:restartNumberingAfterBreak="0">
    <w:nsid w:val="0000000F"/>
    <w:multiLevelType w:val="multilevel"/>
    <w:tmpl w:val="767851C4"/>
    <w:name w:val="WW8Num30"/>
    <w:lvl w:ilvl="0">
      <w:start w:val="1"/>
      <w:numFmt w:val="decimal"/>
      <w:lvlText w:val="%1."/>
      <w:lvlJc w:val="left"/>
      <w:pPr>
        <w:tabs>
          <w:tab w:val="num" w:pos="0"/>
        </w:tabs>
        <w:ind w:left="360" w:hanging="360"/>
      </w:pPr>
      <w:rPr>
        <w:rFonts w:ascii="Times New Roman" w:eastAsia="Calibri" w:hAnsi="Times New Roman" w:cs="Times New Roman" w:hint="default"/>
        <w:b/>
        <w:strike w:val="0"/>
        <w:dstrike w:val="0"/>
        <w:color w:val="auto"/>
        <w:sz w:val="24"/>
        <w:szCs w:val="24"/>
        <w:lang w:val="x-none" w:eastAsia="ru-RU"/>
      </w:rPr>
    </w:lvl>
    <w:lvl w:ilvl="1">
      <w:start w:val="1"/>
      <w:numFmt w:val="decimal"/>
      <w:lvlText w:val="%1.%2."/>
      <w:lvlJc w:val="left"/>
      <w:pPr>
        <w:tabs>
          <w:tab w:val="num" w:pos="0"/>
        </w:tabs>
        <w:ind w:left="360" w:hanging="360"/>
      </w:pPr>
      <w:rPr>
        <w:rFonts w:ascii="Times New Roman" w:eastAsia="Calibri" w:hAnsi="Times New Roman" w:cs="Times New Roman" w:hint="default"/>
        <w:b/>
        <w:strike w:val="0"/>
        <w:dstrike w:val="0"/>
        <w:color w:val="auto"/>
        <w:sz w:val="24"/>
        <w:szCs w:val="24"/>
        <w:lang w:val="x-none" w:eastAsia="ru-RU"/>
      </w:rPr>
    </w:lvl>
    <w:lvl w:ilvl="2">
      <w:start w:val="1"/>
      <w:numFmt w:val="decimal"/>
      <w:lvlText w:val="%1.%2.%3."/>
      <w:lvlJc w:val="left"/>
      <w:pPr>
        <w:tabs>
          <w:tab w:val="num" w:pos="0"/>
        </w:tabs>
        <w:ind w:left="720" w:hanging="720"/>
      </w:pPr>
      <w:rPr>
        <w:rFonts w:ascii="Times New Roman" w:eastAsia="Calibri" w:hAnsi="Times New Roman" w:cs="Times New Roman" w:hint="default"/>
        <w:b/>
        <w:strike w:val="0"/>
        <w:dstrike w:val="0"/>
        <w:color w:val="000000"/>
        <w:sz w:val="24"/>
        <w:szCs w:val="24"/>
        <w:lang w:val="ru-RU" w:eastAsia="ru-RU"/>
      </w:rPr>
    </w:lvl>
    <w:lvl w:ilvl="3">
      <w:start w:val="1"/>
      <w:numFmt w:val="decimal"/>
      <w:lvlText w:val="%1.%2.%3.%4."/>
      <w:lvlJc w:val="left"/>
      <w:pPr>
        <w:tabs>
          <w:tab w:val="num" w:pos="0"/>
        </w:tabs>
        <w:ind w:left="720" w:hanging="720"/>
      </w:pPr>
      <w:rPr>
        <w:rFonts w:ascii="Times New Roman" w:eastAsia="Calibri" w:hAnsi="Times New Roman" w:cs="Times New Roman" w:hint="default"/>
        <w:b/>
        <w:strike w:val="0"/>
        <w:dstrike w:val="0"/>
        <w:color w:val="auto"/>
        <w:sz w:val="24"/>
        <w:szCs w:val="24"/>
        <w:lang w:val="x-none" w:eastAsia="ru-RU"/>
      </w:rPr>
    </w:lvl>
    <w:lvl w:ilvl="4">
      <w:start w:val="1"/>
      <w:numFmt w:val="decimal"/>
      <w:lvlText w:val="%1.%2.%3.%4.%5."/>
      <w:lvlJc w:val="left"/>
      <w:pPr>
        <w:tabs>
          <w:tab w:val="num" w:pos="0"/>
        </w:tabs>
        <w:ind w:left="1080" w:hanging="1080"/>
      </w:pPr>
      <w:rPr>
        <w:rFonts w:hint="default"/>
        <w:b w:val="0"/>
      </w:rPr>
    </w:lvl>
    <w:lvl w:ilvl="5">
      <w:start w:val="1"/>
      <w:numFmt w:val="decimal"/>
      <w:lvlText w:val="%1.%2.%3.%4.%5.%6."/>
      <w:lvlJc w:val="left"/>
      <w:pPr>
        <w:tabs>
          <w:tab w:val="num" w:pos="0"/>
        </w:tabs>
        <w:ind w:left="1080" w:hanging="1080"/>
      </w:pPr>
      <w:rPr>
        <w:rFonts w:hint="default"/>
        <w:b w:val="0"/>
      </w:rPr>
    </w:lvl>
    <w:lvl w:ilvl="6">
      <w:start w:val="1"/>
      <w:numFmt w:val="decimal"/>
      <w:lvlText w:val="%1.%2.%3.%4.%5.%6.%7."/>
      <w:lvlJc w:val="left"/>
      <w:pPr>
        <w:tabs>
          <w:tab w:val="num" w:pos="0"/>
        </w:tabs>
        <w:ind w:left="1440" w:hanging="1440"/>
      </w:pPr>
      <w:rPr>
        <w:rFonts w:hint="default"/>
        <w:b w:val="0"/>
      </w:rPr>
    </w:lvl>
    <w:lvl w:ilvl="7">
      <w:start w:val="1"/>
      <w:numFmt w:val="decimal"/>
      <w:lvlText w:val="%1.%2.%3.%4.%5.%6.%7.%8."/>
      <w:lvlJc w:val="left"/>
      <w:pPr>
        <w:tabs>
          <w:tab w:val="num" w:pos="0"/>
        </w:tabs>
        <w:ind w:left="1440" w:hanging="1440"/>
      </w:pPr>
      <w:rPr>
        <w:rFonts w:hint="default"/>
        <w:b w:val="0"/>
      </w:rPr>
    </w:lvl>
    <w:lvl w:ilvl="8">
      <w:start w:val="1"/>
      <w:numFmt w:val="decimal"/>
      <w:lvlText w:val="%1.%2.%3.%4.%5.%6.%7.%8.%9."/>
      <w:lvlJc w:val="left"/>
      <w:pPr>
        <w:tabs>
          <w:tab w:val="num" w:pos="0"/>
        </w:tabs>
        <w:ind w:left="1800" w:hanging="1800"/>
      </w:pPr>
      <w:rPr>
        <w:rFonts w:hint="default"/>
        <w:b w:val="0"/>
      </w:rPr>
    </w:lvl>
  </w:abstractNum>
  <w:abstractNum w:abstractNumId="12" w15:restartNumberingAfterBreak="0">
    <w:nsid w:val="00000010"/>
    <w:multiLevelType w:val="singleLevel"/>
    <w:tmpl w:val="00000010"/>
    <w:name w:val="WW8Num33"/>
    <w:lvl w:ilvl="0">
      <w:start w:val="2"/>
      <w:numFmt w:val="bullet"/>
      <w:lvlText w:val="-"/>
      <w:lvlJc w:val="left"/>
      <w:pPr>
        <w:tabs>
          <w:tab w:val="num" w:pos="0"/>
        </w:tabs>
        <w:ind w:left="720" w:hanging="360"/>
      </w:pPr>
      <w:rPr>
        <w:rFonts w:ascii="Times New Roman" w:hAnsi="Times New Roman" w:cs="Times New Roman" w:hint="default"/>
        <w:sz w:val="24"/>
        <w:szCs w:val="24"/>
        <w:lang w:val="x-none" w:eastAsia="ru-RU"/>
      </w:rPr>
    </w:lvl>
  </w:abstractNum>
  <w:abstractNum w:abstractNumId="13" w15:restartNumberingAfterBreak="0">
    <w:nsid w:val="00000011"/>
    <w:multiLevelType w:val="singleLevel"/>
    <w:tmpl w:val="00000011"/>
    <w:name w:val="WW8Num34"/>
    <w:lvl w:ilvl="0">
      <w:start w:val="1"/>
      <w:numFmt w:val="bullet"/>
      <w:lvlText w:val=""/>
      <w:lvlJc w:val="left"/>
      <w:pPr>
        <w:tabs>
          <w:tab w:val="num" w:pos="0"/>
        </w:tabs>
        <w:ind w:left="720" w:hanging="360"/>
      </w:pPr>
      <w:rPr>
        <w:rFonts w:ascii="Symbol" w:hAnsi="Symbol" w:cs="Symbol" w:hint="default"/>
        <w:sz w:val="24"/>
        <w:szCs w:val="24"/>
      </w:rPr>
    </w:lvl>
  </w:abstractNum>
  <w:abstractNum w:abstractNumId="14" w15:restartNumberingAfterBreak="0">
    <w:nsid w:val="00000012"/>
    <w:multiLevelType w:val="multilevel"/>
    <w:tmpl w:val="10CE079E"/>
    <w:name w:val="WW8Num36"/>
    <w:lvl w:ilvl="0">
      <w:start w:val="1"/>
      <w:numFmt w:val="decimal"/>
      <w:lvlText w:val="%1."/>
      <w:lvlJc w:val="left"/>
      <w:pPr>
        <w:tabs>
          <w:tab w:val="num" w:pos="0"/>
        </w:tabs>
        <w:ind w:left="720" w:hanging="360"/>
      </w:pPr>
      <w:rPr>
        <w:rFonts w:hint="default"/>
        <w:b/>
      </w:rPr>
    </w:lvl>
    <w:lvl w:ilvl="1">
      <w:start w:val="1"/>
      <w:numFmt w:val="decimal"/>
      <w:lvlText w:val="%1.%2."/>
      <w:lvlJc w:val="left"/>
      <w:pPr>
        <w:tabs>
          <w:tab w:val="num" w:pos="0"/>
        </w:tabs>
        <w:ind w:left="928" w:hanging="360"/>
      </w:pPr>
      <w:rPr>
        <w:rFonts w:ascii="Times New Roman" w:hAnsi="Times New Roman" w:cs="Times New Roman" w:hint="default"/>
        <w:b w:val="0"/>
        <w:sz w:val="24"/>
        <w:szCs w:val="24"/>
        <w:lang w:eastAsia="ru-RU"/>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5" w15:restartNumberingAfterBreak="0">
    <w:nsid w:val="00000013"/>
    <w:multiLevelType w:val="singleLevel"/>
    <w:tmpl w:val="00000013"/>
    <w:name w:val="WW8Num37"/>
    <w:lvl w:ilvl="0">
      <w:start w:val="1"/>
      <w:numFmt w:val="bullet"/>
      <w:lvlText w:val=""/>
      <w:lvlJc w:val="left"/>
      <w:pPr>
        <w:tabs>
          <w:tab w:val="num" w:pos="0"/>
        </w:tabs>
        <w:ind w:left="720" w:hanging="360"/>
      </w:pPr>
      <w:rPr>
        <w:rFonts w:ascii="Symbol" w:hAnsi="Symbol" w:cs="Symbol" w:hint="default"/>
        <w:sz w:val="24"/>
        <w:szCs w:val="24"/>
      </w:rPr>
    </w:lvl>
  </w:abstractNum>
  <w:abstractNum w:abstractNumId="16" w15:restartNumberingAfterBreak="0">
    <w:nsid w:val="00000014"/>
    <w:multiLevelType w:val="multilevel"/>
    <w:tmpl w:val="72A826CE"/>
    <w:name w:val="WW8Num39"/>
    <w:lvl w:ilvl="0">
      <w:start w:val="2"/>
      <w:numFmt w:val="decimal"/>
      <w:lvlText w:val="%1."/>
      <w:lvlJc w:val="left"/>
      <w:pPr>
        <w:tabs>
          <w:tab w:val="num" w:pos="0"/>
        </w:tabs>
        <w:ind w:left="1108" w:hanging="540"/>
      </w:pPr>
      <w:rPr>
        <w:rFonts w:ascii="Times New Roman" w:eastAsia="Calibri" w:hAnsi="Times New Roman" w:cs="Times New Roman" w:hint="default"/>
        <w:b/>
        <w:bCs/>
        <w:sz w:val="24"/>
        <w:szCs w:val="24"/>
        <w:lang w:eastAsia="ru-RU"/>
      </w:rPr>
    </w:lvl>
    <w:lvl w:ilvl="1">
      <w:start w:val="1"/>
      <w:numFmt w:val="decimal"/>
      <w:lvlText w:val="%1.%2."/>
      <w:lvlJc w:val="left"/>
      <w:pPr>
        <w:tabs>
          <w:tab w:val="num" w:pos="0"/>
        </w:tabs>
        <w:ind w:left="1108" w:hanging="540"/>
      </w:pPr>
      <w:rPr>
        <w:rFonts w:ascii="Times New Roman" w:eastAsia="Calibri" w:hAnsi="Times New Roman" w:cs="Times New Roman" w:hint="default"/>
        <w:b w:val="0"/>
        <w:bCs/>
        <w:sz w:val="24"/>
        <w:szCs w:val="24"/>
        <w:lang w:eastAsia="ru-RU"/>
      </w:rPr>
    </w:lvl>
    <w:lvl w:ilvl="2">
      <w:start w:val="1"/>
      <w:numFmt w:val="decimal"/>
      <w:lvlText w:val="%1.%2.%3."/>
      <w:lvlJc w:val="left"/>
      <w:pPr>
        <w:tabs>
          <w:tab w:val="num" w:pos="0"/>
        </w:tabs>
        <w:ind w:left="1572" w:hanging="720"/>
      </w:pPr>
      <w:rPr>
        <w:rFonts w:ascii="Times New Roman" w:eastAsia="Calibri" w:hAnsi="Times New Roman" w:cs="Times New Roman" w:hint="default"/>
        <w:b w:val="0"/>
        <w:sz w:val="24"/>
        <w:szCs w:val="24"/>
        <w:lang w:eastAsia="ru-RU"/>
      </w:rPr>
    </w:lvl>
    <w:lvl w:ilvl="3">
      <w:start w:val="1"/>
      <w:numFmt w:val="decimal"/>
      <w:lvlText w:val="%1.%2.%3.%4."/>
      <w:lvlJc w:val="left"/>
      <w:pPr>
        <w:tabs>
          <w:tab w:val="num" w:pos="0"/>
        </w:tabs>
        <w:ind w:left="1288" w:hanging="720"/>
      </w:pPr>
      <w:rPr>
        <w:rFonts w:hint="default"/>
      </w:rPr>
    </w:lvl>
    <w:lvl w:ilvl="4">
      <w:start w:val="1"/>
      <w:numFmt w:val="decimal"/>
      <w:lvlText w:val="%1.%2.%3.%4.%5."/>
      <w:lvlJc w:val="left"/>
      <w:pPr>
        <w:tabs>
          <w:tab w:val="num" w:pos="0"/>
        </w:tabs>
        <w:ind w:left="1648" w:hanging="1080"/>
      </w:pPr>
      <w:rPr>
        <w:rFonts w:hint="default"/>
      </w:rPr>
    </w:lvl>
    <w:lvl w:ilvl="5">
      <w:start w:val="1"/>
      <w:numFmt w:val="decimal"/>
      <w:lvlText w:val="%1.%2.%3.%4.%5.%6."/>
      <w:lvlJc w:val="left"/>
      <w:pPr>
        <w:tabs>
          <w:tab w:val="num" w:pos="0"/>
        </w:tabs>
        <w:ind w:left="1648" w:hanging="1080"/>
      </w:pPr>
      <w:rPr>
        <w:rFonts w:hint="default"/>
      </w:rPr>
    </w:lvl>
    <w:lvl w:ilvl="6">
      <w:start w:val="1"/>
      <w:numFmt w:val="decimal"/>
      <w:lvlText w:val="%1.%2.%3.%4.%5.%6.%7."/>
      <w:lvlJc w:val="left"/>
      <w:pPr>
        <w:tabs>
          <w:tab w:val="num" w:pos="0"/>
        </w:tabs>
        <w:ind w:left="2008" w:hanging="1440"/>
      </w:pPr>
      <w:rPr>
        <w:rFonts w:hint="default"/>
      </w:rPr>
    </w:lvl>
    <w:lvl w:ilvl="7">
      <w:start w:val="1"/>
      <w:numFmt w:val="decimal"/>
      <w:lvlText w:val="%1.%2.%3.%4.%5.%6.%7.%8."/>
      <w:lvlJc w:val="left"/>
      <w:pPr>
        <w:tabs>
          <w:tab w:val="num" w:pos="0"/>
        </w:tabs>
        <w:ind w:left="2008" w:hanging="1440"/>
      </w:pPr>
      <w:rPr>
        <w:rFonts w:hint="default"/>
      </w:rPr>
    </w:lvl>
    <w:lvl w:ilvl="8">
      <w:start w:val="1"/>
      <w:numFmt w:val="decimal"/>
      <w:lvlText w:val="%1.%2.%3.%4.%5.%6.%7.%8.%9."/>
      <w:lvlJc w:val="left"/>
      <w:pPr>
        <w:tabs>
          <w:tab w:val="num" w:pos="0"/>
        </w:tabs>
        <w:ind w:left="2368" w:hanging="1800"/>
      </w:pPr>
      <w:rPr>
        <w:rFonts w:hint="default"/>
      </w:rPr>
    </w:lvl>
  </w:abstractNum>
  <w:abstractNum w:abstractNumId="17" w15:restartNumberingAfterBreak="0">
    <w:nsid w:val="00000015"/>
    <w:multiLevelType w:val="singleLevel"/>
    <w:tmpl w:val="00000015"/>
    <w:name w:val="WW8Num46"/>
    <w:lvl w:ilvl="0">
      <w:start w:val="1"/>
      <w:numFmt w:val="bullet"/>
      <w:lvlText w:val=""/>
      <w:lvlJc w:val="left"/>
      <w:pPr>
        <w:tabs>
          <w:tab w:val="num" w:pos="0"/>
        </w:tabs>
        <w:ind w:left="720" w:hanging="360"/>
      </w:pPr>
      <w:rPr>
        <w:rFonts w:ascii="Symbol" w:hAnsi="Symbol" w:cs="Symbol" w:hint="default"/>
        <w:sz w:val="24"/>
        <w:szCs w:val="24"/>
      </w:rPr>
    </w:lvl>
  </w:abstractNum>
  <w:abstractNum w:abstractNumId="18" w15:restartNumberingAfterBreak="0">
    <w:nsid w:val="0164195E"/>
    <w:multiLevelType w:val="multilevel"/>
    <w:tmpl w:val="BC441952"/>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02301B04"/>
    <w:multiLevelType w:val="multilevel"/>
    <w:tmpl w:val="BF603E0C"/>
    <w:lvl w:ilvl="0">
      <w:start w:val="2"/>
      <w:numFmt w:val="decimal"/>
      <w:lvlText w:val="%1"/>
      <w:lvlJc w:val="left"/>
      <w:pPr>
        <w:ind w:left="180" w:firstLine="0"/>
      </w:pPr>
      <w:rPr>
        <w:rFonts w:ascii="Times New Roman" w:eastAsia="Times New Roman" w:hAnsi="Times New Roman" w:cs="Times New Roman" w:hint="default"/>
        <w:b/>
        <w:i w:val="0"/>
        <w:strike w:val="0"/>
        <w:dstrike w:val="0"/>
        <w:color w:val="000000"/>
        <w:sz w:val="24"/>
        <w:szCs w:val="24"/>
        <w:u w:val="none" w:color="000000"/>
        <w:vertAlign w:val="baseline"/>
      </w:rPr>
    </w:lvl>
    <w:lvl w:ilvl="1">
      <w:start w:val="10"/>
      <w:numFmt w:val="decimal"/>
      <w:lvlText w:val="%1.%2"/>
      <w:lvlJc w:val="left"/>
      <w:pPr>
        <w:ind w:left="1277"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decimal"/>
      <w:lvlText w:val="%1.%2.%3"/>
      <w:lvlJc w:val="left"/>
      <w:pPr>
        <w:ind w:left="21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20" w15:restartNumberingAfterBreak="0">
    <w:nsid w:val="05DC0A38"/>
    <w:multiLevelType w:val="multilevel"/>
    <w:tmpl w:val="7974F9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66C0BA2"/>
    <w:multiLevelType w:val="multilevel"/>
    <w:tmpl w:val="F356D4DA"/>
    <w:lvl w:ilvl="0">
      <w:start w:val="6"/>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755044F"/>
    <w:multiLevelType w:val="hybridMultilevel"/>
    <w:tmpl w:val="D432249A"/>
    <w:lvl w:ilvl="0" w:tplc="A28C5D08">
      <w:start w:val="1"/>
      <w:numFmt w:val="bullet"/>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1" w:tplc="6AC0C166">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0A940994">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C0C496B2">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B3020144">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06CE5360">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DB609514">
      <w:start w:val="1"/>
      <w:numFmt w:val="bullet"/>
      <w:lvlText w:val="•"/>
      <w:lvlJc w:val="left"/>
      <w:pPr>
        <w:ind w:left="498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B46402A8">
      <w:start w:val="1"/>
      <w:numFmt w:val="bullet"/>
      <w:lvlText w:val="o"/>
      <w:lvlJc w:val="left"/>
      <w:pPr>
        <w:ind w:left="57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49360ECC">
      <w:start w:val="1"/>
      <w:numFmt w:val="bullet"/>
      <w:lvlText w:val="▪"/>
      <w:lvlJc w:val="left"/>
      <w:pPr>
        <w:ind w:left="64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23" w15:restartNumberingAfterBreak="0">
    <w:nsid w:val="09CB65CE"/>
    <w:multiLevelType w:val="multilevel"/>
    <w:tmpl w:val="F958350E"/>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34"/>
      <w:numFmt w:val="decimal"/>
      <w:lvlRestart w:val="0"/>
      <w:lvlText w:val="%1.%2"/>
      <w:lvlJc w:val="left"/>
      <w:pPr>
        <w:ind w:left="113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0AB15BF9"/>
    <w:multiLevelType w:val="multilevel"/>
    <w:tmpl w:val="6DFE1552"/>
    <w:lvl w:ilvl="0">
      <w:start w:val="3"/>
      <w:numFmt w:val="decimal"/>
      <w:lvlText w:val="%1"/>
      <w:lvlJc w:val="left"/>
      <w:pPr>
        <w:ind w:left="180"/>
      </w:pPr>
      <w:rPr>
        <w:rFonts w:ascii="Times New Roman" w:eastAsia="Times New Roman" w:hAnsi="Times New Roman" w:cs="Times New Roman"/>
        <w:b w:val="0"/>
        <w:i w:val="0"/>
        <w:strike w:val="0"/>
        <w:dstrike w:val="0"/>
        <w:color w:val="000000"/>
        <w:sz w:val="24"/>
        <w:szCs w:val="24"/>
        <w:u w:val="single"/>
        <w:bdr w:val="none" w:sz="0" w:space="0" w:color="auto"/>
        <w:shd w:val="clear" w:color="auto" w:fill="auto"/>
        <w:vertAlign w:val="baseline"/>
      </w:rPr>
    </w:lvl>
    <w:lvl w:ilvl="1">
      <w:start w:val="1"/>
      <w:numFmt w:val="decimal"/>
      <w:lvlText w:val="%1.%2"/>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0C25257B"/>
    <w:multiLevelType w:val="hybridMultilevel"/>
    <w:tmpl w:val="426813E8"/>
    <w:lvl w:ilvl="0" w:tplc="F5009964">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21C4A24E">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1272266C">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480C5998">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9A5AD98C">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78FCB676">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72A829FE">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43EACE78">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7E805334">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26" w15:restartNumberingAfterBreak="0">
    <w:nsid w:val="0DB50EE3"/>
    <w:multiLevelType w:val="hybridMultilevel"/>
    <w:tmpl w:val="BB96F3FC"/>
    <w:lvl w:ilvl="0" w:tplc="C51C372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B84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26E4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A695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8A77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1A7D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FC1B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B0E6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CF9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0F096F27"/>
    <w:multiLevelType w:val="multilevel"/>
    <w:tmpl w:val="240A0F78"/>
    <w:lvl w:ilvl="0">
      <w:start w:val="3"/>
      <w:numFmt w:val="decimal"/>
      <w:lvlText w:val="%1."/>
      <w:lvlJc w:val="left"/>
      <w:pPr>
        <w:ind w:left="540" w:hanging="540"/>
      </w:pPr>
      <w:rPr>
        <w:rFonts w:hint="default"/>
        <w:sz w:val="24"/>
        <w:szCs w:val="24"/>
      </w:rPr>
    </w:lvl>
    <w:lvl w:ilvl="1">
      <w:start w:val="1"/>
      <w:numFmt w:val="decimal"/>
      <w:lvlText w:val="%1.%2."/>
      <w:lvlJc w:val="left"/>
      <w:pPr>
        <w:ind w:left="535" w:hanging="54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8" w15:restartNumberingAfterBreak="0">
    <w:nsid w:val="125037CD"/>
    <w:multiLevelType w:val="hybridMultilevel"/>
    <w:tmpl w:val="EECA71D2"/>
    <w:lvl w:ilvl="0" w:tplc="25C8D31C">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771877EA">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B2C60BEC">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BA0A8612">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DCE86812">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DE2CCF84">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A0B26E74">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EB9EB6F0">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A350CBDA">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29" w15:restartNumberingAfterBreak="0">
    <w:nsid w:val="184F37E8"/>
    <w:multiLevelType w:val="multilevel"/>
    <w:tmpl w:val="E2FC598A"/>
    <w:lvl w:ilvl="0">
      <w:start w:val="7"/>
      <w:numFmt w:val="decimal"/>
      <w:lvlText w:val="%1"/>
      <w:lvlJc w:val="left"/>
      <w:pPr>
        <w:ind w:left="360" w:hanging="360"/>
      </w:pPr>
      <w:rPr>
        <w:rFonts w:hint="default"/>
        <w:b/>
        <w:i w:val="0"/>
        <w:strike w:val="0"/>
        <w:dstrike w:val="0"/>
        <w:color w:val="000000"/>
        <w:sz w:val="24"/>
        <w:szCs w:val="24"/>
        <w:u w:val="none" w:color="000000"/>
        <w:vertAlign w:val="baseline"/>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1B927100"/>
    <w:multiLevelType w:val="hybridMultilevel"/>
    <w:tmpl w:val="AF12CD7C"/>
    <w:lvl w:ilvl="0" w:tplc="8EC252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4BD221D"/>
    <w:multiLevelType w:val="multilevel"/>
    <w:tmpl w:val="F5E616DA"/>
    <w:lvl w:ilvl="0">
      <w:start w:val="2"/>
      <w:numFmt w:val="decimal"/>
      <w:lvlText w:val="%1"/>
      <w:lvlJc w:val="left"/>
      <w:pPr>
        <w:ind w:left="180" w:firstLine="0"/>
      </w:pPr>
      <w:rPr>
        <w:rFonts w:ascii="Times New Roman" w:eastAsia="Times New Roman" w:hAnsi="Times New Roman" w:cs="Times New Roman" w:hint="default"/>
        <w:b/>
        <w:i w:val="0"/>
        <w:strike w:val="0"/>
        <w:dstrike w:val="0"/>
        <w:color w:val="000000"/>
        <w:sz w:val="24"/>
        <w:szCs w:val="24"/>
        <w:u w:val="none" w:color="000000"/>
        <w:vertAlign w:val="baseline"/>
      </w:rPr>
    </w:lvl>
    <w:lvl w:ilvl="1">
      <w:start w:val="28"/>
      <w:numFmt w:val="decimal"/>
      <w:lvlText w:val="%1.%2"/>
      <w:lvlJc w:val="left"/>
      <w:pPr>
        <w:ind w:left="1277"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decimal"/>
      <w:lvlText w:val="%1.%2.%3"/>
      <w:lvlJc w:val="left"/>
      <w:pPr>
        <w:ind w:left="21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32" w15:restartNumberingAfterBreak="0">
    <w:nsid w:val="24D117C8"/>
    <w:multiLevelType w:val="hybridMultilevel"/>
    <w:tmpl w:val="F3129A44"/>
    <w:lvl w:ilvl="0" w:tplc="CC461CBA">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4E5EE6B6">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8374717E">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7B5E3302">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55BA2E70">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C346E166">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9EFEE98E">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72D601AA">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5644C8A8">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33" w15:restartNumberingAfterBreak="0">
    <w:nsid w:val="267A40E3"/>
    <w:multiLevelType w:val="multilevel"/>
    <w:tmpl w:val="F9583CB4"/>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81F782C"/>
    <w:multiLevelType w:val="multilevel"/>
    <w:tmpl w:val="FF0C33E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2B215733"/>
    <w:multiLevelType w:val="hybridMultilevel"/>
    <w:tmpl w:val="1040AA1C"/>
    <w:lvl w:ilvl="0" w:tplc="9B12A30A">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4EA8F4C4">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A4666432">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6F8CAD62">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3D20411C">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261EA17C">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926257F8">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3392AE56">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A30EF898">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36" w15:restartNumberingAfterBreak="0">
    <w:nsid w:val="2B8960BD"/>
    <w:multiLevelType w:val="hybridMultilevel"/>
    <w:tmpl w:val="FB3CBF4C"/>
    <w:lvl w:ilvl="0" w:tplc="73D2DBF6">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F18C139C">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8A30C2DA">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DF02EF2C">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0F684D18">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15941A34">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BA108010">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564054FA">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835AA80C">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37" w15:restartNumberingAfterBreak="0">
    <w:nsid w:val="2EB218C2"/>
    <w:multiLevelType w:val="multilevel"/>
    <w:tmpl w:val="EADA5CA8"/>
    <w:lvl w:ilvl="0">
      <w:start w:val="7"/>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1000A2A"/>
    <w:multiLevelType w:val="multilevel"/>
    <w:tmpl w:val="57863DD2"/>
    <w:lvl w:ilvl="0">
      <w:start w:val="2"/>
      <w:numFmt w:val="decimal"/>
      <w:lvlText w:val="%1."/>
      <w:lvlJc w:val="left"/>
      <w:pPr>
        <w:ind w:left="660" w:hanging="660"/>
      </w:pPr>
      <w:rPr>
        <w:rFonts w:hint="default"/>
        <w:sz w:val="24"/>
        <w:szCs w:val="24"/>
      </w:rPr>
    </w:lvl>
    <w:lvl w:ilvl="1">
      <w:start w:val="28"/>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61167D9"/>
    <w:multiLevelType w:val="multilevel"/>
    <w:tmpl w:val="750A853E"/>
    <w:lvl w:ilvl="0">
      <w:start w:val="3"/>
      <w:numFmt w:val="decimal"/>
      <w:lvlText w:val="%1"/>
      <w:lvlJc w:val="left"/>
      <w:pPr>
        <w:ind w:left="180" w:firstLine="0"/>
      </w:pPr>
      <w:rPr>
        <w:rFonts w:ascii="Times New Roman" w:eastAsia="Times New Roman"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A2E2CEF"/>
    <w:multiLevelType w:val="hybridMultilevel"/>
    <w:tmpl w:val="00841A3E"/>
    <w:lvl w:ilvl="0" w:tplc="0ADE33DE">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58DC4872">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C582A4C0">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D8F48234">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67A49F3E">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AF34066E">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E66C76EC">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E07EF66A">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FE48A566">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41" w15:restartNumberingAfterBreak="0">
    <w:nsid w:val="3C647F63"/>
    <w:multiLevelType w:val="multilevel"/>
    <w:tmpl w:val="86E22934"/>
    <w:lvl w:ilvl="0">
      <w:start w:val="7"/>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3F60117A"/>
    <w:multiLevelType w:val="hybridMultilevel"/>
    <w:tmpl w:val="33B63FD8"/>
    <w:lvl w:ilvl="0" w:tplc="D05AC0C2">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50F43792">
      <w:start w:val="1"/>
      <w:numFmt w:val="bullet"/>
      <w:lvlText w:val="o"/>
      <w:lvlJc w:val="left"/>
      <w:pPr>
        <w:ind w:left="51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5A2CE078">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0FBA95FA">
      <w:start w:val="1"/>
      <w:numFmt w:val="bullet"/>
      <w:lvlText w:val="•"/>
      <w:lvlJc w:val="left"/>
      <w:pPr>
        <w:ind w:left="138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28A6D43E">
      <w:start w:val="1"/>
      <w:numFmt w:val="bullet"/>
      <w:lvlText w:val="o"/>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FB00CDE8">
      <w:start w:val="1"/>
      <w:numFmt w:val="bullet"/>
      <w:lvlText w:val="▪"/>
      <w:lvlJc w:val="left"/>
      <w:pPr>
        <w:ind w:left="28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B486F566">
      <w:start w:val="1"/>
      <w:numFmt w:val="bullet"/>
      <w:lvlText w:val="•"/>
      <w:lvlJc w:val="left"/>
      <w:pPr>
        <w:ind w:left="354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DA50D37A">
      <w:start w:val="1"/>
      <w:numFmt w:val="bullet"/>
      <w:lvlText w:val="o"/>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907C6040">
      <w:start w:val="1"/>
      <w:numFmt w:val="bullet"/>
      <w:lvlText w:val="▪"/>
      <w:lvlJc w:val="left"/>
      <w:pPr>
        <w:ind w:left="49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43" w15:restartNumberingAfterBreak="0">
    <w:nsid w:val="41286AFC"/>
    <w:multiLevelType w:val="multilevel"/>
    <w:tmpl w:val="A4D27480"/>
    <w:lvl w:ilvl="0">
      <w:start w:val="3"/>
      <w:numFmt w:val="decimal"/>
      <w:lvlText w:val="%1."/>
      <w:lvlJc w:val="left"/>
      <w:pPr>
        <w:ind w:left="540" w:hanging="540"/>
      </w:pPr>
      <w:rPr>
        <w:rFonts w:eastAsia="Calibri" w:hint="default"/>
        <w:b/>
      </w:rPr>
    </w:lvl>
    <w:lvl w:ilvl="1">
      <w:start w:val="3"/>
      <w:numFmt w:val="decimal"/>
      <w:lvlText w:val="%1.%2."/>
      <w:lvlJc w:val="left"/>
      <w:pPr>
        <w:ind w:left="729" w:hanging="540"/>
      </w:pPr>
      <w:rPr>
        <w:rFonts w:eastAsia="Calibri" w:hint="default"/>
      </w:rPr>
    </w:lvl>
    <w:lvl w:ilvl="2">
      <w:start w:val="1"/>
      <w:numFmt w:val="decimal"/>
      <w:lvlText w:val="%1.%2.%3."/>
      <w:lvlJc w:val="left"/>
      <w:pPr>
        <w:ind w:left="1098" w:hanging="720"/>
      </w:pPr>
      <w:rPr>
        <w:rFonts w:eastAsia="Calibri" w:hint="default"/>
      </w:rPr>
    </w:lvl>
    <w:lvl w:ilvl="3">
      <w:start w:val="1"/>
      <w:numFmt w:val="decimal"/>
      <w:lvlText w:val="%1.%2.%3.%4."/>
      <w:lvlJc w:val="left"/>
      <w:pPr>
        <w:ind w:left="1287" w:hanging="720"/>
      </w:pPr>
      <w:rPr>
        <w:rFonts w:eastAsia="Calibri" w:hint="default"/>
      </w:rPr>
    </w:lvl>
    <w:lvl w:ilvl="4">
      <w:start w:val="1"/>
      <w:numFmt w:val="decimal"/>
      <w:lvlText w:val="%1.%2.%3.%4.%5."/>
      <w:lvlJc w:val="left"/>
      <w:pPr>
        <w:ind w:left="1836" w:hanging="1080"/>
      </w:pPr>
      <w:rPr>
        <w:rFonts w:eastAsia="Calibri" w:hint="default"/>
      </w:rPr>
    </w:lvl>
    <w:lvl w:ilvl="5">
      <w:start w:val="1"/>
      <w:numFmt w:val="decimal"/>
      <w:lvlText w:val="%1.%2.%3.%4.%5.%6."/>
      <w:lvlJc w:val="left"/>
      <w:pPr>
        <w:ind w:left="2025" w:hanging="1080"/>
      </w:pPr>
      <w:rPr>
        <w:rFonts w:eastAsia="Calibri" w:hint="default"/>
      </w:rPr>
    </w:lvl>
    <w:lvl w:ilvl="6">
      <w:start w:val="1"/>
      <w:numFmt w:val="decimal"/>
      <w:lvlText w:val="%1.%2.%3.%4.%5.%6.%7."/>
      <w:lvlJc w:val="left"/>
      <w:pPr>
        <w:ind w:left="2574" w:hanging="1440"/>
      </w:pPr>
      <w:rPr>
        <w:rFonts w:eastAsia="Calibri" w:hint="default"/>
      </w:rPr>
    </w:lvl>
    <w:lvl w:ilvl="7">
      <w:start w:val="1"/>
      <w:numFmt w:val="decimal"/>
      <w:lvlText w:val="%1.%2.%3.%4.%5.%6.%7.%8."/>
      <w:lvlJc w:val="left"/>
      <w:pPr>
        <w:ind w:left="2763" w:hanging="1440"/>
      </w:pPr>
      <w:rPr>
        <w:rFonts w:eastAsia="Calibri" w:hint="default"/>
      </w:rPr>
    </w:lvl>
    <w:lvl w:ilvl="8">
      <w:start w:val="1"/>
      <w:numFmt w:val="decimal"/>
      <w:lvlText w:val="%1.%2.%3.%4.%5.%6.%7.%8.%9."/>
      <w:lvlJc w:val="left"/>
      <w:pPr>
        <w:ind w:left="3312" w:hanging="1800"/>
      </w:pPr>
      <w:rPr>
        <w:rFonts w:eastAsia="Calibri" w:hint="default"/>
      </w:rPr>
    </w:lvl>
  </w:abstractNum>
  <w:abstractNum w:abstractNumId="44" w15:restartNumberingAfterBreak="0">
    <w:nsid w:val="42851EEB"/>
    <w:multiLevelType w:val="multilevel"/>
    <w:tmpl w:val="F9583CB4"/>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32E7D3C"/>
    <w:multiLevelType w:val="multilevel"/>
    <w:tmpl w:val="8B248C5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3EA34BB"/>
    <w:multiLevelType w:val="multilevel"/>
    <w:tmpl w:val="F18E8B52"/>
    <w:lvl w:ilvl="0">
      <w:start w:val="10"/>
      <w:numFmt w:val="decimal"/>
      <w:lvlText w:val="%1."/>
      <w:lvlJc w:val="left"/>
      <w:pPr>
        <w:ind w:left="480" w:hanging="480"/>
      </w:pPr>
      <w:rPr>
        <w:rFonts w:hint="default"/>
        <w:b/>
      </w:rPr>
    </w:lvl>
    <w:lvl w:ilvl="1">
      <w:start w:val="1"/>
      <w:numFmt w:val="decimal"/>
      <w:lvlText w:val="%1.%2."/>
      <w:lvlJc w:val="left"/>
      <w:pPr>
        <w:ind w:left="1048"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47" w15:restartNumberingAfterBreak="0">
    <w:nsid w:val="449D7F11"/>
    <w:multiLevelType w:val="hybridMultilevel"/>
    <w:tmpl w:val="0FAEEA82"/>
    <w:lvl w:ilvl="0" w:tplc="BB7050B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8" w15:restartNumberingAfterBreak="0">
    <w:nsid w:val="46C8316C"/>
    <w:multiLevelType w:val="multilevel"/>
    <w:tmpl w:val="7E12F4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A571DED"/>
    <w:multiLevelType w:val="hybridMultilevel"/>
    <w:tmpl w:val="7554A5E4"/>
    <w:lvl w:ilvl="0" w:tplc="8480BE90">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1968114A">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90F80C8C">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99028912">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ED5A523C">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520A9FD0">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91B8DD56">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CB50563C">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B6160432">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50" w15:restartNumberingAfterBreak="0">
    <w:nsid w:val="4A770982"/>
    <w:multiLevelType w:val="multilevel"/>
    <w:tmpl w:val="53C8A7EA"/>
    <w:lvl w:ilvl="0">
      <w:start w:val="1"/>
      <w:numFmt w:val="decimal"/>
      <w:lvlText w:val="%1."/>
      <w:lvlJc w:val="left"/>
      <w:pPr>
        <w:ind w:left="360" w:hanging="360"/>
      </w:pPr>
      <w:rPr>
        <w:rFonts w:hint="default"/>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B76396C"/>
    <w:multiLevelType w:val="multilevel"/>
    <w:tmpl w:val="60088182"/>
    <w:lvl w:ilvl="0">
      <w:start w:val="10"/>
      <w:numFmt w:val="decimal"/>
      <w:lvlText w:val="%1."/>
      <w:lvlJc w:val="left"/>
      <w:pPr>
        <w:ind w:left="660" w:hanging="660"/>
      </w:pPr>
      <w:rPr>
        <w:rFonts w:hint="default"/>
      </w:rPr>
    </w:lvl>
    <w:lvl w:ilvl="1">
      <w:start w:val="3"/>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2" w15:restartNumberingAfterBreak="0">
    <w:nsid w:val="4C20222D"/>
    <w:multiLevelType w:val="multilevel"/>
    <w:tmpl w:val="A2448B82"/>
    <w:lvl w:ilvl="0">
      <w:start w:val="2"/>
      <w:numFmt w:val="decimal"/>
      <w:lvlText w:val="%1"/>
      <w:lvlJc w:val="left"/>
      <w:pPr>
        <w:ind w:left="600" w:hanging="600"/>
      </w:pPr>
      <w:rPr>
        <w:rFonts w:hint="default"/>
      </w:rPr>
    </w:lvl>
    <w:lvl w:ilvl="1">
      <w:start w:val="2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D9E5ED6"/>
    <w:multiLevelType w:val="multilevel"/>
    <w:tmpl w:val="9300D26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18A526D"/>
    <w:multiLevelType w:val="hybridMultilevel"/>
    <w:tmpl w:val="CC3E0CB0"/>
    <w:lvl w:ilvl="0" w:tplc="8EC252E2">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55" w15:restartNumberingAfterBreak="0">
    <w:nsid w:val="54D37238"/>
    <w:multiLevelType w:val="multilevel"/>
    <w:tmpl w:val="0419001F"/>
    <w:lvl w:ilvl="0">
      <w:start w:val="1"/>
      <w:numFmt w:val="decimal"/>
      <w:lvlText w:val="%1."/>
      <w:lvlJc w:val="left"/>
      <w:pPr>
        <w:ind w:left="3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C3F1F16"/>
    <w:multiLevelType w:val="hybridMultilevel"/>
    <w:tmpl w:val="0C3231EE"/>
    <w:lvl w:ilvl="0" w:tplc="8EC252E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DBE7CBB"/>
    <w:multiLevelType w:val="multilevel"/>
    <w:tmpl w:val="BCAA7C7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117745E"/>
    <w:multiLevelType w:val="hybridMultilevel"/>
    <w:tmpl w:val="1C6CD6D8"/>
    <w:lvl w:ilvl="0" w:tplc="8EC252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64C3A43"/>
    <w:multiLevelType w:val="hybridMultilevel"/>
    <w:tmpl w:val="A0626D78"/>
    <w:lvl w:ilvl="0" w:tplc="258CDD5A">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7C7656C6">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525C2C28">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4FDE8B4A">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FA588318">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C53E7040">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D7AC6086">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50625592">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30F80B56">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60" w15:restartNumberingAfterBreak="0">
    <w:nsid w:val="6AC84510"/>
    <w:multiLevelType w:val="multilevel"/>
    <w:tmpl w:val="65FCDB14"/>
    <w:lvl w:ilvl="0">
      <w:start w:val="2"/>
      <w:numFmt w:val="decimal"/>
      <w:lvlText w:val="%1."/>
      <w:lvlJc w:val="left"/>
      <w:pPr>
        <w:ind w:left="480" w:hanging="480"/>
      </w:pPr>
      <w:rPr>
        <w:rFonts w:hint="default"/>
      </w:rPr>
    </w:lvl>
    <w:lvl w:ilvl="1">
      <w:start w:val="28"/>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6B683B49"/>
    <w:multiLevelType w:val="hybridMultilevel"/>
    <w:tmpl w:val="2196E868"/>
    <w:lvl w:ilvl="0" w:tplc="6874B038">
      <w:start w:val="1"/>
      <w:numFmt w:val="bullet"/>
      <w:lvlText w:val="•"/>
      <w:lvlJc w:val="left"/>
      <w:pPr>
        <w:ind w:left="3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1" w:tplc="0A26D4C6">
      <w:start w:val="1"/>
      <w:numFmt w:val="bullet"/>
      <w:lvlText w:val="o"/>
      <w:lvlJc w:val="left"/>
      <w:pPr>
        <w:ind w:left="4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673CC4BC">
      <w:start w:val="1"/>
      <w:numFmt w:val="bullet"/>
      <w:lvlText w:val="▪"/>
      <w:lvlJc w:val="left"/>
      <w:pPr>
        <w:ind w:left="5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D99CAD68">
      <w:start w:val="1"/>
      <w:numFmt w:val="bullet"/>
      <w:lvlRestart w:val="0"/>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4" w:tplc="E03AC8EE">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D7D6CE28">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5936D858">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454CDF2A">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FFA2A6C0">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62" w15:restartNumberingAfterBreak="0">
    <w:nsid w:val="6C053F42"/>
    <w:multiLevelType w:val="multilevel"/>
    <w:tmpl w:val="1786DB02"/>
    <w:lvl w:ilvl="0">
      <w:start w:val="3"/>
      <w:numFmt w:val="decimal"/>
      <w:lvlText w:val="%1"/>
      <w:lvlJc w:val="left"/>
      <w:pPr>
        <w:ind w:left="420" w:hanging="420"/>
      </w:pPr>
      <w:rPr>
        <w:rFonts w:hint="default"/>
      </w:rPr>
    </w:lvl>
    <w:lvl w:ilvl="1">
      <w:start w:val="10"/>
      <w:numFmt w:val="decimal"/>
      <w:lvlText w:val="%1.%2"/>
      <w:lvlJc w:val="left"/>
      <w:pPr>
        <w:ind w:left="2400" w:hanging="4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63" w15:restartNumberingAfterBreak="0">
    <w:nsid w:val="6E27133F"/>
    <w:multiLevelType w:val="hybridMultilevel"/>
    <w:tmpl w:val="C2805A16"/>
    <w:lvl w:ilvl="0" w:tplc="78A490C4">
      <w:start w:val="1"/>
      <w:numFmt w:val="decimal"/>
      <w:lvlText w:val="%1"/>
      <w:lvlJc w:val="left"/>
      <w:pPr>
        <w:ind w:left="18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4B78C068">
      <w:start w:val="1"/>
      <w:numFmt w:val="bullet"/>
      <w:lvlText w:val="●"/>
      <w:lvlJc w:val="left"/>
      <w:pPr>
        <w:ind w:left="466"/>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D73E1EFC">
      <w:start w:val="1"/>
      <w:numFmt w:val="bullet"/>
      <w:lvlText w:val="▪"/>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2910C9E0">
      <w:start w:val="1"/>
      <w:numFmt w:val="bullet"/>
      <w:lvlText w:val="•"/>
      <w:lvlJc w:val="left"/>
      <w:pPr>
        <w:ind w:left="210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095A3506">
      <w:start w:val="1"/>
      <w:numFmt w:val="bullet"/>
      <w:lvlText w:val="o"/>
      <w:lvlJc w:val="left"/>
      <w:pPr>
        <w:ind w:left="28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AC4A4298">
      <w:start w:val="1"/>
      <w:numFmt w:val="bullet"/>
      <w:lvlText w:val="▪"/>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14FA0262">
      <w:start w:val="1"/>
      <w:numFmt w:val="bullet"/>
      <w:lvlText w:val="•"/>
      <w:lvlJc w:val="left"/>
      <w:pPr>
        <w:ind w:left="426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CD1AD70E">
      <w:start w:val="1"/>
      <w:numFmt w:val="bullet"/>
      <w:lvlText w:val="o"/>
      <w:lvlJc w:val="left"/>
      <w:pPr>
        <w:ind w:left="49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D25A7308">
      <w:start w:val="1"/>
      <w:numFmt w:val="bullet"/>
      <w:lvlText w:val="▪"/>
      <w:lvlJc w:val="left"/>
      <w:pPr>
        <w:ind w:left="57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64" w15:restartNumberingAfterBreak="0">
    <w:nsid w:val="6FFF4809"/>
    <w:multiLevelType w:val="multilevel"/>
    <w:tmpl w:val="8468032C"/>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1BD251A"/>
    <w:multiLevelType w:val="multilevel"/>
    <w:tmpl w:val="CF965040"/>
    <w:lvl w:ilvl="0">
      <w:start w:val="3"/>
      <w:numFmt w:val="decimal"/>
      <w:lvlText w:val="%1."/>
      <w:lvlJc w:val="left"/>
      <w:pPr>
        <w:ind w:left="540" w:hanging="540"/>
      </w:pPr>
      <w:rPr>
        <w:rFonts w:eastAsia="Calibri" w:hint="default"/>
      </w:rPr>
    </w:lvl>
    <w:lvl w:ilvl="1">
      <w:start w:val="1"/>
      <w:numFmt w:val="decimal"/>
      <w:lvlText w:val="%1.%2."/>
      <w:lvlJc w:val="left"/>
      <w:pPr>
        <w:ind w:left="720" w:hanging="540"/>
      </w:pPr>
      <w:rPr>
        <w:rFonts w:eastAsia="Calibri" w:hint="default"/>
      </w:rPr>
    </w:lvl>
    <w:lvl w:ilvl="2">
      <w:start w:val="1"/>
      <w:numFmt w:val="decimal"/>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66" w15:restartNumberingAfterBreak="0">
    <w:nsid w:val="74692D9B"/>
    <w:multiLevelType w:val="multilevel"/>
    <w:tmpl w:val="A31E3D5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79E52B35"/>
    <w:multiLevelType w:val="hybridMultilevel"/>
    <w:tmpl w:val="7AC8D376"/>
    <w:lvl w:ilvl="0" w:tplc="BB7050B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8" w15:restartNumberingAfterBreak="0">
    <w:nsid w:val="79EE7133"/>
    <w:multiLevelType w:val="hybridMultilevel"/>
    <w:tmpl w:val="19CE4964"/>
    <w:lvl w:ilvl="0" w:tplc="8EC252E2">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69" w15:restartNumberingAfterBreak="0">
    <w:nsid w:val="7AA901A0"/>
    <w:multiLevelType w:val="multilevel"/>
    <w:tmpl w:val="EF4E328A"/>
    <w:lvl w:ilvl="0">
      <w:start w:val="3"/>
      <w:numFmt w:val="decimal"/>
      <w:lvlText w:val="%1."/>
      <w:lvlJc w:val="left"/>
      <w:pPr>
        <w:ind w:left="480" w:hanging="480"/>
      </w:pPr>
      <w:rPr>
        <w:rFonts w:hint="default"/>
      </w:rPr>
    </w:lvl>
    <w:lvl w:ilvl="1">
      <w:start w:val="13"/>
      <w:numFmt w:val="decimal"/>
      <w:lvlText w:val="%1.%2."/>
      <w:lvlJc w:val="left"/>
      <w:pPr>
        <w:ind w:left="4440" w:hanging="480"/>
      </w:pPr>
      <w:rPr>
        <w:rFonts w:hint="default"/>
      </w:rPr>
    </w:lvl>
    <w:lvl w:ilvl="2">
      <w:start w:val="1"/>
      <w:numFmt w:val="decimal"/>
      <w:lvlText w:val="%1.%2.%3."/>
      <w:lvlJc w:val="left"/>
      <w:pPr>
        <w:ind w:left="8640" w:hanging="720"/>
      </w:pPr>
      <w:rPr>
        <w:rFonts w:hint="default"/>
      </w:rPr>
    </w:lvl>
    <w:lvl w:ilvl="3">
      <w:start w:val="1"/>
      <w:numFmt w:val="decimal"/>
      <w:lvlText w:val="%1.%2.%3.%4."/>
      <w:lvlJc w:val="left"/>
      <w:pPr>
        <w:ind w:left="12600" w:hanging="720"/>
      </w:pPr>
      <w:rPr>
        <w:rFonts w:hint="default"/>
      </w:rPr>
    </w:lvl>
    <w:lvl w:ilvl="4">
      <w:start w:val="1"/>
      <w:numFmt w:val="decimal"/>
      <w:lvlText w:val="%1.%2.%3.%4.%5."/>
      <w:lvlJc w:val="left"/>
      <w:pPr>
        <w:ind w:left="16920" w:hanging="1080"/>
      </w:pPr>
      <w:rPr>
        <w:rFonts w:hint="default"/>
      </w:rPr>
    </w:lvl>
    <w:lvl w:ilvl="5">
      <w:start w:val="1"/>
      <w:numFmt w:val="decimal"/>
      <w:lvlText w:val="%1.%2.%3.%4.%5.%6."/>
      <w:lvlJc w:val="left"/>
      <w:pPr>
        <w:ind w:left="20880" w:hanging="1080"/>
      </w:pPr>
      <w:rPr>
        <w:rFonts w:hint="default"/>
      </w:rPr>
    </w:lvl>
    <w:lvl w:ilvl="6">
      <w:start w:val="1"/>
      <w:numFmt w:val="decimal"/>
      <w:lvlText w:val="%1.%2.%3.%4.%5.%6.%7."/>
      <w:lvlJc w:val="left"/>
      <w:pPr>
        <w:ind w:left="25200" w:hanging="1440"/>
      </w:pPr>
      <w:rPr>
        <w:rFonts w:hint="default"/>
      </w:rPr>
    </w:lvl>
    <w:lvl w:ilvl="7">
      <w:start w:val="1"/>
      <w:numFmt w:val="decimal"/>
      <w:lvlText w:val="%1.%2.%3.%4.%5.%6.%7.%8."/>
      <w:lvlJc w:val="left"/>
      <w:pPr>
        <w:ind w:left="29160" w:hanging="1440"/>
      </w:pPr>
      <w:rPr>
        <w:rFonts w:hint="default"/>
      </w:rPr>
    </w:lvl>
    <w:lvl w:ilvl="8">
      <w:start w:val="1"/>
      <w:numFmt w:val="decimal"/>
      <w:lvlText w:val="%1.%2.%3.%4.%5.%6.%7.%8.%9."/>
      <w:lvlJc w:val="left"/>
      <w:pPr>
        <w:ind w:left="-32056" w:hanging="1800"/>
      </w:pPr>
      <w:rPr>
        <w:rFonts w:hint="default"/>
      </w:rPr>
    </w:lvl>
  </w:abstractNum>
  <w:abstractNum w:abstractNumId="70" w15:restartNumberingAfterBreak="0">
    <w:nsid w:val="7C3556DE"/>
    <w:multiLevelType w:val="multilevel"/>
    <w:tmpl w:val="7AFCB332"/>
    <w:lvl w:ilvl="0">
      <w:start w:val="3"/>
      <w:numFmt w:val="decimal"/>
      <w:lvlText w:val="%1."/>
      <w:lvlJc w:val="left"/>
      <w:pPr>
        <w:ind w:left="720" w:hanging="72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098" w:hanging="720"/>
      </w:pPr>
      <w:rPr>
        <w:rFonts w:hint="default"/>
      </w:rPr>
    </w:lvl>
    <w:lvl w:ilvl="3">
      <w:start w:val="3"/>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num w:numId="1">
    <w:abstractNumId w:val="63"/>
  </w:num>
  <w:num w:numId="2">
    <w:abstractNumId w:val="28"/>
  </w:num>
  <w:num w:numId="3">
    <w:abstractNumId w:val="40"/>
  </w:num>
  <w:num w:numId="4">
    <w:abstractNumId w:val="61"/>
  </w:num>
  <w:num w:numId="5">
    <w:abstractNumId w:val="49"/>
  </w:num>
  <w:num w:numId="6">
    <w:abstractNumId w:val="59"/>
  </w:num>
  <w:num w:numId="7">
    <w:abstractNumId w:val="32"/>
  </w:num>
  <w:num w:numId="8">
    <w:abstractNumId w:val="35"/>
  </w:num>
  <w:num w:numId="9">
    <w:abstractNumId w:val="42"/>
  </w:num>
  <w:num w:numId="10">
    <w:abstractNumId w:val="22"/>
  </w:num>
  <w:num w:numId="11">
    <w:abstractNumId w:val="23"/>
  </w:num>
  <w:num w:numId="12">
    <w:abstractNumId w:val="39"/>
  </w:num>
  <w:num w:numId="13">
    <w:abstractNumId w:val="25"/>
  </w:num>
  <w:num w:numId="14">
    <w:abstractNumId w:val="36"/>
  </w:num>
  <w:num w:numId="15">
    <w:abstractNumId w:val="33"/>
  </w:num>
  <w:num w:numId="16">
    <w:abstractNumId w:val="24"/>
  </w:num>
  <w:num w:numId="17">
    <w:abstractNumId w:val="26"/>
  </w:num>
  <w:num w:numId="18">
    <w:abstractNumId w:val="29"/>
  </w:num>
  <w:num w:numId="19">
    <w:abstractNumId w:val="19"/>
  </w:num>
  <w:num w:numId="20">
    <w:abstractNumId w:val="31"/>
  </w:num>
  <w:num w:numId="21">
    <w:abstractNumId w:val="50"/>
  </w:num>
  <w:num w:numId="22">
    <w:abstractNumId w:val="11"/>
  </w:num>
  <w:num w:numId="23">
    <w:abstractNumId w:val="56"/>
  </w:num>
  <w:num w:numId="24">
    <w:abstractNumId w:val="3"/>
  </w:num>
  <w:num w:numId="25">
    <w:abstractNumId w:val="7"/>
  </w:num>
  <w:num w:numId="26">
    <w:abstractNumId w:val="1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8"/>
  </w:num>
  <w:num w:numId="34">
    <w:abstractNumId w:val="9"/>
  </w:num>
  <w:num w:numId="35">
    <w:abstractNumId w:val="10"/>
  </w:num>
  <w:num w:numId="36">
    <w:abstractNumId w:val="13"/>
  </w:num>
  <w:num w:numId="37">
    <w:abstractNumId w:val="14"/>
  </w:num>
  <w:num w:numId="38">
    <w:abstractNumId w:val="15"/>
  </w:num>
  <w:num w:numId="39">
    <w:abstractNumId w:val="16"/>
  </w:num>
  <w:num w:numId="40">
    <w:abstractNumId w:val="17"/>
  </w:num>
  <w:num w:numId="41">
    <w:abstractNumId w:val="55"/>
  </w:num>
  <w:num w:numId="42">
    <w:abstractNumId w:val="53"/>
  </w:num>
  <w:num w:numId="43">
    <w:abstractNumId w:val="27"/>
  </w:num>
  <w:num w:numId="44">
    <w:abstractNumId w:val="30"/>
  </w:num>
  <w:num w:numId="45">
    <w:abstractNumId w:val="58"/>
  </w:num>
  <w:num w:numId="46">
    <w:abstractNumId w:val="47"/>
  </w:num>
  <w:num w:numId="47">
    <w:abstractNumId w:val="68"/>
  </w:num>
  <w:num w:numId="48">
    <w:abstractNumId w:val="67"/>
  </w:num>
  <w:num w:numId="49">
    <w:abstractNumId w:val="54"/>
  </w:num>
  <w:num w:numId="50">
    <w:abstractNumId w:val="60"/>
  </w:num>
  <w:num w:numId="51">
    <w:abstractNumId w:val="52"/>
  </w:num>
  <w:num w:numId="52">
    <w:abstractNumId w:val="38"/>
  </w:num>
  <w:num w:numId="53">
    <w:abstractNumId w:val="62"/>
  </w:num>
  <w:num w:numId="54">
    <w:abstractNumId w:val="69"/>
  </w:num>
  <w:num w:numId="55">
    <w:abstractNumId w:val="70"/>
  </w:num>
  <w:num w:numId="56">
    <w:abstractNumId w:val="65"/>
  </w:num>
  <w:num w:numId="57">
    <w:abstractNumId w:val="21"/>
  </w:num>
  <w:num w:numId="58">
    <w:abstractNumId w:val="64"/>
  </w:num>
  <w:num w:numId="59">
    <w:abstractNumId w:val="48"/>
  </w:num>
  <w:num w:numId="60">
    <w:abstractNumId w:val="45"/>
  </w:num>
  <w:num w:numId="61">
    <w:abstractNumId w:val="57"/>
  </w:num>
  <w:num w:numId="62">
    <w:abstractNumId w:val="41"/>
  </w:num>
  <w:num w:numId="63">
    <w:abstractNumId w:val="37"/>
  </w:num>
  <w:num w:numId="64">
    <w:abstractNumId w:val="46"/>
  </w:num>
  <w:num w:numId="65">
    <w:abstractNumId w:val="51"/>
  </w:num>
  <w:num w:numId="66">
    <w:abstractNumId w:val="18"/>
  </w:num>
  <w:num w:numId="67">
    <w:abstractNumId w:val="34"/>
  </w:num>
  <w:num w:numId="68">
    <w:abstractNumId w:val="43"/>
  </w:num>
  <w:num w:numId="69">
    <w:abstractNumId w:val="44"/>
  </w:num>
  <w:num w:numId="70">
    <w:abstractNumId w:val="20"/>
  </w:num>
  <w:num w:numId="71">
    <w:abstractNumId w:val="6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2DE"/>
    <w:rsid w:val="00000443"/>
    <w:rsid w:val="000115BE"/>
    <w:rsid w:val="000303EF"/>
    <w:rsid w:val="000350A2"/>
    <w:rsid w:val="000363F8"/>
    <w:rsid w:val="00036AB9"/>
    <w:rsid w:val="00037DE5"/>
    <w:rsid w:val="00052664"/>
    <w:rsid w:val="00060FD7"/>
    <w:rsid w:val="00066E99"/>
    <w:rsid w:val="00072D0D"/>
    <w:rsid w:val="000754F4"/>
    <w:rsid w:val="00075BD3"/>
    <w:rsid w:val="0008263A"/>
    <w:rsid w:val="00083A70"/>
    <w:rsid w:val="00085C64"/>
    <w:rsid w:val="00086D55"/>
    <w:rsid w:val="00087904"/>
    <w:rsid w:val="00092F04"/>
    <w:rsid w:val="000937F0"/>
    <w:rsid w:val="0009530D"/>
    <w:rsid w:val="00095401"/>
    <w:rsid w:val="0009668E"/>
    <w:rsid w:val="000A1624"/>
    <w:rsid w:val="000B5E70"/>
    <w:rsid w:val="000C1F6E"/>
    <w:rsid w:val="000C28FF"/>
    <w:rsid w:val="000C5318"/>
    <w:rsid w:val="000C7CB2"/>
    <w:rsid w:val="000D05B9"/>
    <w:rsid w:val="000D68DD"/>
    <w:rsid w:val="000E178E"/>
    <w:rsid w:val="000E33B5"/>
    <w:rsid w:val="000F4DDC"/>
    <w:rsid w:val="001027E8"/>
    <w:rsid w:val="00113AF0"/>
    <w:rsid w:val="00114B1B"/>
    <w:rsid w:val="001208A9"/>
    <w:rsid w:val="00122418"/>
    <w:rsid w:val="00124E49"/>
    <w:rsid w:val="001301F0"/>
    <w:rsid w:val="00137565"/>
    <w:rsid w:val="00137F1A"/>
    <w:rsid w:val="00144782"/>
    <w:rsid w:val="00146A66"/>
    <w:rsid w:val="0015381D"/>
    <w:rsid w:val="00164D17"/>
    <w:rsid w:val="00164DA7"/>
    <w:rsid w:val="001736E8"/>
    <w:rsid w:val="0017628D"/>
    <w:rsid w:val="00176EE2"/>
    <w:rsid w:val="00181E73"/>
    <w:rsid w:val="00183F9F"/>
    <w:rsid w:val="00186E62"/>
    <w:rsid w:val="001A284A"/>
    <w:rsid w:val="001A2BE3"/>
    <w:rsid w:val="001A2F33"/>
    <w:rsid w:val="001A308A"/>
    <w:rsid w:val="001A73DF"/>
    <w:rsid w:val="001A7E26"/>
    <w:rsid w:val="001B4F96"/>
    <w:rsid w:val="001C7BAD"/>
    <w:rsid w:val="001D3795"/>
    <w:rsid w:val="001D7691"/>
    <w:rsid w:val="001D7B0F"/>
    <w:rsid w:val="001D7F22"/>
    <w:rsid w:val="001F115E"/>
    <w:rsid w:val="001F1FF9"/>
    <w:rsid w:val="002075BA"/>
    <w:rsid w:val="0021213B"/>
    <w:rsid w:val="0021540E"/>
    <w:rsid w:val="00220D3C"/>
    <w:rsid w:val="002218CF"/>
    <w:rsid w:val="00226A90"/>
    <w:rsid w:val="00236517"/>
    <w:rsid w:val="00243E0A"/>
    <w:rsid w:val="00251321"/>
    <w:rsid w:val="00262F65"/>
    <w:rsid w:val="002642E4"/>
    <w:rsid w:val="002700D8"/>
    <w:rsid w:val="002705EC"/>
    <w:rsid w:val="00270EF7"/>
    <w:rsid w:val="00277658"/>
    <w:rsid w:val="00281C6F"/>
    <w:rsid w:val="002A34BA"/>
    <w:rsid w:val="002A381F"/>
    <w:rsid w:val="002A4A5D"/>
    <w:rsid w:val="002A5711"/>
    <w:rsid w:val="002A5FDB"/>
    <w:rsid w:val="002A6E0E"/>
    <w:rsid w:val="002B2DDA"/>
    <w:rsid w:val="002B43D3"/>
    <w:rsid w:val="002B69F9"/>
    <w:rsid w:val="002B6EDE"/>
    <w:rsid w:val="002C0733"/>
    <w:rsid w:val="002C2FE3"/>
    <w:rsid w:val="002C4EC4"/>
    <w:rsid w:val="002D5EA2"/>
    <w:rsid w:val="002E3BBC"/>
    <w:rsid w:val="002E47C5"/>
    <w:rsid w:val="002E6470"/>
    <w:rsid w:val="00300BB5"/>
    <w:rsid w:val="00302EAC"/>
    <w:rsid w:val="003034A6"/>
    <w:rsid w:val="00304F22"/>
    <w:rsid w:val="00307FA9"/>
    <w:rsid w:val="00310432"/>
    <w:rsid w:val="003141D6"/>
    <w:rsid w:val="003235C9"/>
    <w:rsid w:val="00325AA7"/>
    <w:rsid w:val="00337BB0"/>
    <w:rsid w:val="00343263"/>
    <w:rsid w:val="00347664"/>
    <w:rsid w:val="00351EC3"/>
    <w:rsid w:val="003551AB"/>
    <w:rsid w:val="00355668"/>
    <w:rsid w:val="00355DF7"/>
    <w:rsid w:val="0035744C"/>
    <w:rsid w:val="003614F7"/>
    <w:rsid w:val="00364C76"/>
    <w:rsid w:val="0037064B"/>
    <w:rsid w:val="003710F0"/>
    <w:rsid w:val="00372756"/>
    <w:rsid w:val="003727C1"/>
    <w:rsid w:val="00381B04"/>
    <w:rsid w:val="0038520B"/>
    <w:rsid w:val="0038777F"/>
    <w:rsid w:val="00394C61"/>
    <w:rsid w:val="003A05A7"/>
    <w:rsid w:val="003A2AB0"/>
    <w:rsid w:val="003A487D"/>
    <w:rsid w:val="003A6667"/>
    <w:rsid w:val="003B2F2E"/>
    <w:rsid w:val="003B481B"/>
    <w:rsid w:val="003B6B02"/>
    <w:rsid w:val="003C23C1"/>
    <w:rsid w:val="003C2CFB"/>
    <w:rsid w:val="003C2F5E"/>
    <w:rsid w:val="003C343B"/>
    <w:rsid w:val="003C3C7F"/>
    <w:rsid w:val="003D7B5B"/>
    <w:rsid w:val="003E0678"/>
    <w:rsid w:val="003E2B6C"/>
    <w:rsid w:val="003F2C41"/>
    <w:rsid w:val="003F62A3"/>
    <w:rsid w:val="00402521"/>
    <w:rsid w:val="0040615A"/>
    <w:rsid w:val="0040715F"/>
    <w:rsid w:val="0041049F"/>
    <w:rsid w:val="00411279"/>
    <w:rsid w:val="0041729D"/>
    <w:rsid w:val="00422A44"/>
    <w:rsid w:val="0042487C"/>
    <w:rsid w:val="00433CA4"/>
    <w:rsid w:val="00433FD5"/>
    <w:rsid w:val="00434F73"/>
    <w:rsid w:val="0044350A"/>
    <w:rsid w:val="00453306"/>
    <w:rsid w:val="00453F4D"/>
    <w:rsid w:val="00466AEE"/>
    <w:rsid w:val="004670A0"/>
    <w:rsid w:val="004716DA"/>
    <w:rsid w:val="0047313F"/>
    <w:rsid w:val="0047565B"/>
    <w:rsid w:val="0048139D"/>
    <w:rsid w:val="004871A0"/>
    <w:rsid w:val="004909EE"/>
    <w:rsid w:val="00491E8C"/>
    <w:rsid w:val="00495049"/>
    <w:rsid w:val="00495782"/>
    <w:rsid w:val="00496235"/>
    <w:rsid w:val="00497072"/>
    <w:rsid w:val="004A168B"/>
    <w:rsid w:val="004A1AEC"/>
    <w:rsid w:val="004A4187"/>
    <w:rsid w:val="004A7729"/>
    <w:rsid w:val="004A7EBF"/>
    <w:rsid w:val="004B1912"/>
    <w:rsid w:val="004B51A7"/>
    <w:rsid w:val="004B61B6"/>
    <w:rsid w:val="004C181E"/>
    <w:rsid w:val="004C4741"/>
    <w:rsid w:val="004D4126"/>
    <w:rsid w:val="004F0EFB"/>
    <w:rsid w:val="004F1310"/>
    <w:rsid w:val="004F1966"/>
    <w:rsid w:val="004F34B2"/>
    <w:rsid w:val="004F374C"/>
    <w:rsid w:val="004F482A"/>
    <w:rsid w:val="00502535"/>
    <w:rsid w:val="00502641"/>
    <w:rsid w:val="00520D4C"/>
    <w:rsid w:val="005319B7"/>
    <w:rsid w:val="0053696F"/>
    <w:rsid w:val="0054466D"/>
    <w:rsid w:val="005463E7"/>
    <w:rsid w:val="005571F1"/>
    <w:rsid w:val="00561109"/>
    <w:rsid w:val="00566173"/>
    <w:rsid w:val="005816D6"/>
    <w:rsid w:val="005823CA"/>
    <w:rsid w:val="00584100"/>
    <w:rsid w:val="005849BA"/>
    <w:rsid w:val="00585DB9"/>
    <w:rsid w:val="005917B7"/>
    <w:rsid w:val="00591909"/>
    <w:rsid w:val="00595DDF"/>
    <w:rsid w:val="005A0372"/>
    <w:rsid w:val="005A238E"/>
    <w:rsid w:val="005A3AD7"/>
    <w:rsid w:val="005B2C33"/>
    <w:rsid w:val="005B3165"/>
    <w:rsid w:val="005B557A"/>
    <w:rsid w:val="005C02F9"/>
    <w:rsid w:val="005D1F7B"/>
    <w:rsid w:val="005D27CD"/>
    <w:rsid w:val="005D5A58"/>
    <w:rsid w:val="005D69FE"/>
    <w:rsid w:val="005D6AB2"/>
    <w:rsid w:val="005D6AC2"/>
    <w:rsid w:val="005E1D8C"/>
    <w:rsid w:val="005E300F"/>
    <w:rsid w:val="005F1324"/>
    <w:rsid w:val="005F3B9C"/>
    <w:rsid w:val="00602621"/>
    <w:rsid w:val="0060712B"/>
    <w:rsid w:val="00613AF2"/>
    <w:rsid w:val="00615E7D"/>
    <w:rsid w:val="0062362A"/>
    <w:rsid w:val="00632CB4"/>
    <w:rsid w:val="00635211"/>
    <w:rsid w:val="00635F82"/>
    <w:rsid w:val="00652C42"/>
    <w:rsid w:val="006665A2"/>
    <w:rsid w:val="00667787"/>
    <w:rsid w:val="006677FB"/>
    <w:rsid w:val="00672B27"/>
    <w:rsid w:val="006778B3"/>
    <w:rsid w:val="006802DE"/>
    <w:rsid w:val="00695F2E"/>
    <w:rsid w:val="006A7955"/>
    <w:rsid w:val="006B25D7"/>
    <w:rsid w:val="006B33D1"/>
    <w:rsid w:val="006B3547"/>
    <w:rsid w:val="006B3CC0"/>
    <w:rsid w:val="006C06D6"/>
    <w:rsid w:val="006C157D"/>
    <w:rsid w:val="006C2039"/>
    <w:rsid w:val="006C2CD6"/>
    <w:rsid w:val="006C3C82"/>
    <w:rsid w:val="006D0500"/>
    <w:rsid w:val="006D6942"/>
    <w:rsid w:val="006D706D"/>
    <w:rsid w:val="006D78E8"/>
    <w:rsid w:val="006E092C"/>
    <w:rsid w:val="006E0E52"/>
    <w:rsid w:val="006E10DE"/>
    <w:rsid w:val="006E1B03"/>
    <w:rsid w:val="006F01E3"/>
    <w:rsid w:val="006F293D"/>
    <w:rsid w:val="006F5524"/>
    <w:rsid w:val="006F5D04"/>
    <w:rsid w:val="006F7BAA"/>
    <w:rsid w:val="00704FDB"/>
    <w:rsid w:val="00706131"/>
    <w:rsid w:val="00727278"/>
    <w:rsid w:val="007410DD"/>
    <w:rsid w:val="0074353B"/>
    <w:rsid w:val="0074382A"/>
    <w:rsid w:val="0075105C"/>
    <w:rsid w:val="00751729"/>
    <w:rsid w:val="007520D8"/>
    <w:rsid w:val="0075465E"/>
    <w:rsid w:val="00755039"/>
    <w:rsid w:val="00757880"/>
    <w:rsid w:val="00760369"/>
    <w:rsid w:val="00762194"/>
    <w:rsid w:val="007640E6"/>
    <w:rsid w:val="00777B54"/>
    <w:rsid w:val="00784ADB"/>
    <w:rsid w:val="00786DB6"/>
    <w:rsid w:val="007978CB"/>
    <w:rsid w:val="007A475A"/>
    <w:rsid w:val="007A6C46"/>
    <w:rsid w:val="007C0DC7"/>
    <w:rsid w:val="007C5646"/>
    <w:rsid w:val="007C5F23"/>
    <w:rsid w:val="007D5410"/>
    <w:rsid w:val="007D741D"/>
    <w:rsid w:val="007E0D71"/>
    <w:rsid w:val="007E47D9"/>
    <w:rsid w:val="007E55F5"/>
    <w:rsid w:val="007F17BB"/>
    <w:rsid w:val="008023E3"/>
    <w:rsid w:val="00807250"/>
    <w:rsid w:val="00810BCC"/>
    <w:rsid w:val="008147FE"/>
    <w:rsid w:val="00816D6B"/>
    <w:rsid w:val="00841EEF"/>
    <w:rsid w:val="00844E74"/>
    <w:rsid w:val="0084629C"/>
    <w:rsid w:val="00853823"/>
    <w:rsid w:val="0085494F"/>
    <w:rsid w:val="00861566"/>
    <w:rsid w:val="008672DF"/>
    <w:rsid w:val="00880A18"/>
    <w:rsid w:val="00882BFB"/>
    <w:rsid w:val="008927CD"/>
    <w:rsid w:val="00897C53"/>
    <w:rsid w:val="008A001F"/>
    <w:rsid w:val="008A0CC5"/>
    <w:rsid w:val="008A63F9"/>
    <w:rsid w:val="008B2104"/>
    <w:rsid w:val="008B51C1"/>
    <w:rsid w:val="008B74B7"/>
    <w:rsid w:val="008C0831"/>
    <w:rsid w:val="008C5464"/>
    <w:rsid w:val="008C71DC"/>
    <w:rsid w:val="008D675B"/>
    <w:rsid w:val="008D696F"/>
    <w:rsid w:val="008E1663"/>
    <w:rsid w:val="008E4B01"/>
    <w:rsid w:val="008E74F7"/>
    <w:rsid w:val="008E7C36"/>
    <w:rsid w:val="008F3353"/>
    <w:rsid w:val="00907F54"/>
    <w:rsid w:val="00911C9C"/>
    <w:rsid w:val="00912A59"/>
    <w:rsid w:val="00922CEE"/>
    <w:rsid w:val="00924C22"/>
    <w:rsid w:val="00925EBF"/>
    <w:rsid w:val="009273B1"/>
    <w:rsid w:val="009300B7"/>
    <w:rsid w:val="00931BCA"/>
    <w:rsid w:val="009333C6"/>
    <w:rsid w:val="009452C5"/>
    <w:rsid w:val="00951F3D"/>
    <w:rsid w:val="009572DB"/>
    <w:rsid w:val="00963846"/>
    <w:rsid w:val="00971C1B"/>
    <w:rsid w:val="0097211E"/>
    <w:rsid w:val="00972CE3"/>
    <w:rsid w:val="00976759"/>
    <w:rsid w:val="00991BB1"/>
    <w:rsid w:val="009A1D2E"/>
    <w:rsid w:val="009A3F73"/>
    <w:rsid w:val="009A5176"/>
    <w:rsid w:val="009A72E7"/>
    <w:rsid w:val="009B0F78"/>
    <w:rsid w:val="009B6CAB"/>
    <w:rsid w:val="009C22EA"/>
    <w:rsid w:val="009C5A04"/>
    <w:rsid w:val="009D1CF8"/>
    <w:rsid w:val="009D4617"/>
    <w:rsid w:val="009E7218"/>
    <w:rsid w:val="009F0991"/>
    <w:rsid w:val="00A0111A"/>
    <w:rsid w:val="00A01F2E"/>
    <w:rsid w:val="00A0578E"/>
    <w:rsid w:val="00A1117B"/>
    <w:rsid w:val="00A11E9B"/>
    <w:rsid w:val="00A220A5"/>
    <w:rsid w:val="00A31D61"/>
    <w:rsid w:val="00A346EC"/>
    <w:rsid w:val="00A352F8"/>
    <w:rsid w:val="00A41BC1"/>
    <w:rsid w:val="00A42A74"/>
    <w:rsid w:val="00A43814"/>
    <w:rsid w:val="00A44780"/>
    <w:rsid w:val="00A515B2"/>
    <w:rsid w:val="00A53DEC"/>
    <w:rsid w:val="00A62364"/>
    <w:rsid w:val="00A6375C"/>
    <w:rsid w:val="00A80FE7"/>
    <w:rsid w:val="00A90D0E"/>
    <w:rsid w:val="00A90EC8"/>
    <w:rsid w:val="00A920E6"/>
    <w:rsid w:val="00A92F28"/>
    <w:rsid w:val="00AA0AF2"/>
    <w:rsid w:val="00AA6013"/>
    <w:rsid w:val="00AB18D0"/>
    <w:rsid w:val="00AB41A5"/>
    <w:rsid w:val="00AB7A62"/>
    <w:rsid w:val="00AC28E2"/>
    <w:rsid w:val="00AC3B87"/>
    <w:rsid w:val="00AC4634"/>
    <w:rsid w:val="00AD0474"/>
    <w:rsid w:val="00AD0F57"/>
    <w:rsid w:val="00AD4B80"/>
    <w:rsid w:val="00AD722E"/>
    <w:rsid w:val="00AE000F"/>
    <w:rsid w:val="00AE0010"/>
    <w:rsid w:val="00AE446F"/>
    <w:rsid w:val="00AF2DE5"/>
    <w:rsid w:val="00AF37F7"/>
    <w:rsid w:val="00AF57B7"/>
    <w:rsid w:val="00AF6096"/>
    <w:rsid w:val="00B00CB0"/>
    <w:rsid w:val="00B03D74"/>
    <w:rsid w:val="00B1177E"/>
    <w:rsid w:val="00B156DE"/>
    <w:rsid w:val="00B16FA7"/>
    <w:rsid w:val="00B22555"/>
    <w:rsid w:val="00B24AF7"/>
    <w:rsid w:val="00B313C9"/>
    <w:rsid w:val="00B31F0F"/>
    <w:rsid w:val="00B325E6"/>
    <w:rsid w:val="00B36751"/>
    <w:rsid w:val="00B46DB8"/>
    <w:rsid w:val="00B5525C"/>
    <w:rsid w:val="00B66808"/>
    <w:rsid w:val="00B6687C"/>
    <w:rsid w:val="00B6745D"/>
    <w:rsid w:val="00B744FB"/>
    <w:rsid w:val="00B7588E"/>
    <w:rsid w:val="00B83728"/>
    <w:rsid w:val="00B860AC"/>
    <w:rsid w:val="00B8713F"/>
    <w:rsid w:val="00B874C2"/>
    <w:rsid w:val="00B87F0E"/>
    <w:rsid w:val="00B90427"/>
    <w:rsid w:val="00B92AEA"/>
    <w:rsid w:val="00B9492B"/>
    <w:rsid w:val="00BA4579"/>
    <w:rsid w:val="00BB1AC3"/>
    <w:rsid w:val="00BB2537"/>
    <w:rsid w:val="00BB384D"/>
    <w:rsid w:val="00BB6236"/>
    <w:rsid w:val="00BC1802"/>
    <w:rsid w:val="00BC1F2C"/>
    <w:rsid w:val="00BC6924"/>
    <w:rsid w:val="00BC766D"/>
    <w:rsid w:val="00BD7554"/>
    <w:rsid w:val="00BE1C1A"/>
    <w:rsid w:val="00BE458B"/>
    <w:rsid w:val="00BF485C"/>
    <w:rsid w:val="00C00288"/>
    <w:rsid w:val="00C002FD"/>
    <w:rsid w:val="00C01676"/>
    <w:rsid w:val="00C077A7"/>
    <w:rsid w:val="00C117D1"/>
    <w:rsid w:val="00C11C45"/>
    <w:rsid w:val="00C17EA4"/>
    <w:rsid w:val="00C204A9"/>
    <w:rsid w:val="00C20C6C"/>
    <w:rsid w:val="00C22141"/>
    <w:rsid w:val="00C2388D"/>
    <w:rsid w:val="00C24EC9"/>
    <w:rsid w:val="00C35838"/>
    <w:rsid w:val="00C41643"/>
    <w:rsid w:val="00C60271"/>
    <w:rsid w:val="00C605C6"/>
    <w:rsid w:val="00C62CF4"/>
    <w:rsid w:val="00C708D6"/>
    <w:rsid w:val="00C71C5A"/>
    <w:rsid w:val="00C80C63"/>
    <w:rsid w:val="00C81B1B"/>
    <w:rsid w:val="00C81CC9"/>
    <w:rsid w:val="00C9047F"/>
    <w:rsid w:val="00C976A7"/>
    <w:rsid w:val="00CA18AE"/>
    <w:rsid w:val="00CA3E67"/>
    <w:rsid w:val="00CA3F00"/>
    <w:rsid w:val="00CC4E80"/>
    <w:rsid w:val="00CD0740"/>
    <w:rsid w:val="00CD3B06"/>
    <w:rsid w:val="00CD7F33"/>
    <w:rsid w:val="00CE2358"/>
    <w:rsid w:val="00CE5491"/>
    <w:rsid w:val="00D01AA6"/>
    <w:rsid w:val="00D05B8D"/>
    <w:rsid w:val="00D06167"/>
    <w:rsid w:val="00D0646E"/>
    <w:rsid w:val="00D10030"/>
    <w:rsid w:val="00D1408F"/>
    <w:rsid w:val="00D1453A"/>
    <w:rsid w:val="00D15018"/>
    <w:rsid w:val="00D15EBA"/>
    <w:rsid w:val="00D166C6"/>
    <w:rsid w:val="00D27DEE"/>
    <w:rsid w:val="00D315F6"/>
    <w:rsid w:val="00D33638"/>
    <w:rsid w:val="00D364CD"/>
    <w:rsid w:val="00D43E40"/>
    <w:rsid w:val="00D4448D"/>
    <w:rsid w:val="00D454DA"/>
    <w:rsid w:val="00D513D8"/>
    <w:rsid w:val="00D612A7"/>
    <w:rsid w:val="00D61F33"/>
    <w:rsid w:val="00D664D7"/>
    <w:rsid w:val="00D74197"/>
    <w:rsid w:val="00D85E34"/>
    <w:rsid w:val="00D86B8B"/>
    <w:rsid w:val="00D9013A"/>
    <w:rsid w:val="00D9240D"/>
    <w:rsid w:val="00D928B8"/>
    <w:rsid w:val="00D931CF"/>
    <w:rsid w:val="00D9568A"/>
    <w:rsid w:val="00DA38F6"/>
    <w:rsid w:val="00DA7562"/>
    <w:rsid w:val="00DA7588"/>
    <w:rsid w:val="00DB74E2"/>
    <w:rsid w:val="00DC0E59"/>
    <w:rsid w:val="00DC23FA"/>
    <w:rsid w:val="00DC7526"/>
    <w:rsid w:val="00DC7535"/>
    <w:rsid w:val="00DD12B7"/>
    <w:rsid w:val="00DD3A3C"/>
    <w:rsid w:val="00DD5035"/>
    <w:rsid w:val="00DD61DA"/>
    <w:rsid w:val="00DE3488"/>
    <w:rsid w:val="00DE60D9"/>
    <w:rsid w:val="00DE7488"/>
    <w:rsid w:val="00DF76DE"/>
    <w:rsid w:val="00E01E4A"/>
    <w:rsid w:val="00E11496"/>
    <w:rsid w:val="00E13F51"/>
    <w:rsid w:val="00E16698"/>
    <w:rsid w:val="00E22D77"/>
    <w:rsid w:val="00E253DA"/>
    <w:rsid w:val="00E27914"/>
    <w:rsid w:val="00E36C33"/>
    <w:rsid w:val="00E4156E"/>
    <w:rsid w:val="00E42E49"/>
    <w:rsid w:val="00E447CA"/>
    <w:rsid w:val="00E44CA8"/>
    <w:rsid w:val="00E51BD1"/>
    <w:rsid w:val="00E532DF"/>
    <w:rsid w:val="00E5466E"/>
    <w:rsid w:val="00E5728B"/>
    <w:rsid w:val="00E74AF6"/>
    <w:rsid w:val="00E7532F"/>
    <w:rsid w:val="00E95F9D"/>
    <w:rsid w:val="00E95FC0"/>
    <w:rsid w:val="00EA3A37"/>
    <w:rsid w:val="00EA3C60"/>
    <w:rsid w:val="00EA5B57"/>
    <w:rsid w:val="00EA6820"/>
    <w:rsid w:val="00EB6152"/>
    <w:rsid w:val="00EC06B0"/>
    <w:rsid w:val="00EC06DC"/>
    <w:rsid w:val="00EC46A0"/>
    <w:rsid w:val="00EC4D92"/>
    <w:rsid w:val="00ED25A5"/>
    <w:rsid w:val="00EE0BCF"/>
    <w:rsid w:val="00EE37EA"/>
    <w:rsid w:val="00EE539E"/>
    <w:rsid w:val="00EF0465"/>
    <w:rsid w:val="00EF1213"/>
    <w:rsid w:val="00EF379F"/>
    <w:rsid w:val="00F05B4F"/>
    <w:rsid w:val="00F13179"/>
    <w:rsid w:val="00F14B8B"/>
    <w:rsid w:val="00F15336"/>
    <w:rsid w:val="00F158AE"/>
    <w:rsid w:val="00F25AAE"/>
    <w:rsid w:val="00F2621E"/>
    <w:rsid w:val="00F267BC"/>
    <w:rsid w:val="00F27503"/>
    <w:rsid w:val="00F27D9E"/>
    <w:rsid w:val="00F30A54"/>
    <w:rsid w:val="00F3251E"/>
    <w:rsid w:val="00F33001"/>
    <w:rsid w:val="00F35F75"/>
    <w:rsid w:val="00F37656"/>
    <w:rsid w:val="00F40E14"/>
    <w:rsid w:val="00F41787"/>
    <w:rsid w:val="00F452C0"/>
    <w:rsid w:val="00F4645D"/>
    <w:rsid w:val="00F507B2"/>
    <w:rsid w:val="00F509EB"/>
    <w:rsid w:val="00F50EA8"/>
    <w:rsid w:val="00F52290"/>
    <w:rsid w:val="00F5712F"/>
    <w:rsid w:val="00F66605"/>
    <w:rsid w:val="00F7076E"/>
    <w:rsid w:val="00F7562F"/>
    <w:rsid w:val="00F8546F"/>
    <w:rsid w:val="00F929F4"/>
    <w:rsid w:val="00F9704D"/>
    <w:rsid w:val="00FA292D"/>
    <w:rsid w:val="00FA357D"/>
    <w:rsid w:val="00FA4980"/>
    <w:rsid w:val="00FB65EB"/>
    <w:rsid w:val="00FB7B2B"/>
    <w:rsid w:val="00FC42B7"/>
    <w:rsid w:val="00FC5271"/>
    <w:rsid w:val="00FC6BE5"/>
    <w:rsid w:val="00FD4498"/>
    <w:rsid w:val="00FD5F7E"/>
    <w:rsid w:val="00FD64EA"/>
    <w:rsid w:val="00FD774D"/>
    <w:rsid w:val="00FE1244"/>
    <w:rsid w:val="00FE75F7"/>
    <w:rsid w:val="00FE78E4"/>
    <w:rsid w:val="00FF19CB"/>
    <w:rsid w:val="00FF35EC"/>
    <w:rsid w:val="00FF3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C86A"/>
  <w15:docId w15:val="{954315A0-C44B-4E53-B1AA-B0C71B55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54" w:lineRule="auto"/>
      <w:ind w:left="6832" w:hanging="10"/>
      <w:jc w:val="both"/>
    </w:pPr>
    <w:rPr>
      <w:rFonts w:ascii="Times New Roman" w:eastAsia="Times New Roman" w:hAnsi="Times New Roman" w:cs="Times New Roman"/>
      <w:color w:val="000000"/>
      <w:sz w:val="24"/>
    </w:rPr>
  </w:style>
  <w:style w:type="paragraph" w:styleId="1">
    <w:name w:val="heading 1"/>
    <w:basedOn w:val="a"/>
    <w:next w:val="a"/>
    <w:link w:val="10"/>
    <w:uiPriority w:val="9"/>
    <w:qFormat/>
    <w:rsid w:val="00AF2D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Bullet List,FooterText,Paragraphe de liste1,RSHB_Table-Normal,Table-Normal,lp1,numbered,Средняя сетка 1 - Акцент 21,it_List1"/>
    <w:basedOn w:val="a"/>
    <w:link w:val="a4"/>
    <w:uiPriority w:val="34"/>
    <w:qFormat/>
    <w:rsid w:val="009C22EA"/>
    <w:pPr>
      <w:ind w:left="720"/>
      <w:contextualSpacing/>
    </w:pPr>
  </w:style>
  <w:style w:type="paragraph" w:styleId="a5">
    <w:name w:val="Balloon Text"/>
    <w:basedOn w:val="a"/>
    <w:link w:val="a6"/>
    <w:uiPriority w:val="99"/>
    <w:semiHidden/>
    <w:unhideWhenUsed/>
    <w:rsid w:val="00E1669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16698"/>
    <w:rPr>
      <w:rFonts w:ascii="Segoe UI" w:eastAsia="Times New Roman" w:hAnsi="Segoe UI" w:cs="Segoe UI"/>
      <w:color w:val="000000"/>
      <w:sz w:val="18"/>
      <w:szCs w:val="18"/>
    </w:rPr>
  </w:style>
  <w:style w:type="character" w:styleId="a7">
    <w:name w:val="annotation reference"/>
    <w:basedOn w:val="a0"/>
    <w:uiPriority w:val="99"/>
    <w:semiHidden/>
    <w:unhideWhenUsed/>
    <w:rsid w:val="006F5D04"/>
    <w:rPr>
      <w:sz w:val="16"/>
      <w:szCs w:val="16"/>
    </w:rPr>
  </w:style>
  <w:style w:type="paragraph" w:styleId="a8">
    <w:name w:val="annotation text"/>
    <w:basedOn w:val="a"/>
    <w:link w:val="a9"/>
    <w:uiPriority w:val="99"/>
    <w:semiHidden/>
    <w:unhideWhenUsed/>
    <w:rsid w:val="006F5D04"/>
    <w:pPr>
      <w:spacing w:line="240" w:lineRule="auto"/>
    </w:pPr>
    <w:rPr>
      <w:sz w:val="20"/>
      <w:szCs w:val="20"/>
    </w:rPr>
  </w:style>
  <w:style w:type="character" w:customStyle="1" w:styleId="a9">
    <w:name w:val="Текст примечания Знак"/>
    <w:basedOn w:val="a0"/>
    <w:link w:val="a8"/>
    <w:uiPriority w:val="99"/>
    <w:semiHidden/>
    <w:rsid w:val="006F5D04"/>
    <w:rPr>
      <w:rFonts w:ascii="Times New Roman" w:eastAsia="Times New Roman" w:hAnsi="Times New Roman" w:cs="Times New Roman"/>
      <w:color w:val="000000"/>
      <w:sz w:val="20"/>
      <w:szCs w:val="20"/>
    </w:rPr>
  </w:style>
  <w:style w:type="paragraph" w:styleId="aa">
    <w:name w:val="annotation subject"/>
    <w:basedOn w:val="a8"/>
    <w:next w:val="a8"/>
    <w:link w:val="ab"/>
    <w:uiPriority w:val="99"/>
    <w:semiHidden/>
    <w:unhideWhenUsed/>
    <w:rsid w:val="006F5D04"/>
    <w:rPr>
      <w:b/>
      <w:bCs/>
    </w:rPr>
  </w:style>
  <w:style w:type="character" w:customStyle="1" w:styleId="ab">
    <w:name w:val="Тема примечания Знак"/>
    <w:basedOn w:val="a9"/>
    <w:link w:val="aa"/>
    <w:uiPriority w:val="99"/>
    <w:semiHidden/>
    <w:rsid w:val="006F5D04"/>
    <w:rPr>
      <w:rFonts w:ascii="Times New Roman" w:eastAsia="Times New Roman" w:hAnsi="Times New Roman" w:cs="Times New Roman"/>
      <w:b/>
      <w:bCs/>
      <w:color w:val="000000"/>
      <w:sz w:val="20"/>
      <w:szCs w:val="20"/>
    </w:rPr>
  </w:style>
  <w:style w:type="character" w:customStyle="1" w:styleId="10">
    <w:name w:val="Заголовок 1 Знак"/>
    <w:basedOn w:val="a0"/>
    <w:link w:val="1"/>
    <w:uiPriority w:val="9"/>
    <w:rsid w:val="00AF2DE5"/>
    <w:rPr>
      <w:rFonts w:asciiTheme="majorHAnsi" w:eastAsiaTheme="majorEastAsia" w:hAnsiTheme="majorHAnsi" w:cstheme="majorBidi"/>
      <w:color w:val="2E74B5" w:themeColor="accent1" w:themeShade="BF"/>
      <w:sz w:val="32"/>
      <w:szCs w:val="32"/>
    </w:rPr>
  </w:style>
  <w:style w:type="paragraph" w:styleId="ac">
    <w:name w:val="header"/>
    <w:basedOn w:val="a"/>
    <w:link w:val="ad"/>
    <w:uiPriority w:val="99"/>
    <w:unhideWhenUsed/>
    <w:rsid w:val="004B51A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51A7"/>
    <w:rPr>
      <w:rFonts w:ascii="Times New Roman" w:eastAsia="Times New Roman" w:hAnsi="Times New Roman" w:cs="Times New Roman"/>
      <w:color w:val="000000"/>
      <w:sz w:val="24"/>
    </w:rPr>
  </w:style>
  <w:style w:type="paragraph" w:styleId="ae">
    <w:name w:val="footer"/>
    <w:basedOn w:val="a"/>
    <w:link w:val="af"/>
    <w:uiPriority w:val="99"/>
    <w:unhideWhenUsed/>
    <w:rsid w:val="004B51A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51A7"/>
    <w:rPr>
      <w:rFonts w:ascii="Times New Roman" w:eastAsia="Times New Roman" w:hAnsi="Times New Roman" w:cs="Times New Roman"/>
      <w:color w:val="000000"/>
      <w:sz w:val="24"/>
    </w:rPr>
  </w:style>
  <w:style w:type="paragraph" w:customStyle="1" w:styleId="TableParagraph">
    <w:name w:val="Table Paragraph"/>
    <w:basedOn w:val="a"/>
    <w:uiPriority w:val="1"/>
    <w:qFormat/>
    <w:rsid w:val="006677FB"/>
    <w:pPr>
      <w:widowControl w:val="0"/>
      <w:autoSpaceDE w:val="0"/>
      <w:autoSpaceDN w:val="0"/>
      <w:spacing w:after="0" w:line="240" w:lineRule="auto"/>
      <w:ind w:left="0" w:firstLine="0"/>
      <w:jc w:val="left"/>
    </w:pPr>
    <w:rPr>
      <w:color w:val="auto"/>
      <w:sz w:val="22"/>
      <w:lang w:bidi="ru-RU"/>
    </w:rPr>
  </w:style>
  <w:style w:type="table" w:styleId="af0">
    <w:name w:val="Table Grid"/>
    <w:basedOn w:val="a1"/>
    <w:uiPriority w:val="39"/>
    <w:rsid w:val="00AE00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List Знак,FooterText Знак,Paragraphe de liste1 Знак,RSHB_Table-Normal Знак,Table-Normal Знак,lp1 Знак,numbered Знак,Средняя сетка 1 - Акцент 21 Знак,it_List1 Знак"/>
    <w:link w:val="a3"/>
    <w:uiPriority w:val="34"/>
    <w:locked/>
    <w:rsid w:val="00A41BC1"/>
    <w:rPr>
      <w:rFonts w:ascii="Times New Roman" w:eastAsia="Times New Roman" w:hAnsi="Times New Roman" w:cs="Times New Roman"/>
      <w:color w:val="000000"/>
      <w:sz w:val="24"/>
    </w:rPr>
  </w:style>
  <w:style w:type="character" w:styleId="af1">
    <w:name w:val="Hyperlink"/>
    <w:rsid w:val="002C4EC4"/>
    <w:rPr>
      <w:rFonts w:hint="default"/>
      <w:color w:val="0000FF"/>
      <w:u w:val="single"/>
    </w:rPr>
  </w:style>
  <w:style w:type="character" w:customStyle="1" w:styleId="af2">
    <w:name w:val="Символ сноски"/>
    <w:rsid w:val="00F7076E"/>
    <w:rPr>
      <w:rFonts w:hint="default"/>
      <w:vertAlign w:val="superscript"/>
    </w:rPr>
  </w:style>
  <w:style w:type="character" w:styleId="af3">
    <w:name w:val="footnote reference"/>
    <w:rsid w:val="00F7076E"/>
    <w:rPr>
      <w:vertAlign w:val="superscript"/>
    </w:rPr>
  </w:style>
  <w:style w:type="paragraph" w:styleId="af4">
    <w:name w:val="footnote text"/>
    <w:basedOn w:val="a"/>
    <w:link w:val="af5"/>
    <w:rsid w:val="00F7076E"/>
    <w:pPr>
      <w:suppressAutoHyphens/>
      <w:spacing w:after="60" w:line="240" w:lineRule="auto"/>
      <w:ind w:left="0" w:firstLine="0"/>
    </w:pPr>
    <w:rPr>
      <w:color w:val="auto"/>
      <w:sz w:val="20"/>
      <w:szCs w:val="20"/>
      <w:lang w:val="x-none" w:eastAsia="x-none"/>
    </w:rPr>
  </w:style>
  <w:style w:type="character" w:customStyle="1" w:styleId="af5">
    <w:name w:val="Текст сноски Знак"/>
    <w:basedOn w:val="a0"/>
    <w:link w:val="af4"/>
    <w:rsid w:val="00F7076E"/>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97398">
      <w:bodyDiv w:val="1"/>
      <w:marLeft w:val="0"/>
      <w:marRight w:val="0"/>
      <w:marTop w:val="0"/>
      <w:marBottom w:val="0"/>
      <w:divBdr>
        <w:top w:val="none" w:sz="0" w:space="0" w:color="auto"/>
        <w:left w:val="none" w:sz="0" w:space="0" w:color="auto"/>
        <w:bottom w:val="none" w:sz="0" w:space="0" w:color="auto"/>
        <w:right w:val="none" w:sz="0" w:space="0" w:color="auto"/>
      </w:divBdr>
    </w:div>
    <w:div w:id="310984505">
      <w:bodyDiv w:val="1"/>
      <w:marLeft w:val="0"/>
      <w:marRight w:val="0"/>
      <w:marTop w:val="0"/>
      <w:marBottom w:val="0"/>
      <w:divBdr>
        <w:top w:val="none" w:sz="0" w:space="0" w:color="auto"/>
        <w:left w:val="none" w:sz="0" w:space="0" w:color="auto"/>
        <w:bottom w:val="none" w:sz="0" w:space="0" w:color="auto"/>
        <w:right w:val="none" w:sz="0" w:space="0" w:color="auto"/>
      </w:divBdr>
    </w:div>
    <w:div w:id="324090698">
      <w:bodyDiv w:val="1"/>
      <w:marLeft w:val="0"/>
      <w:marRight w:val="0"/>
      <w:marTop w:val="0"/>
      <w:marBottom w:val="0"/>
      <w:divBdr>
        <w:top w:val="none" w:sz="0" w:space="0" w:color="auto"/>
        <w:left w:val="none" w:sz="0" w:space="0" w:color="auto"/>
        <w:bottom w:val="none" w:sz="0" w:space="0" w:color="auto"/>
        <w:right w:val="none" w:sz="0" w:space="0" w:color="auto"/>
      </w:divBdr>
    </w:div>
    <w:div w:id="359890602">
      <w:bodyDiv w:val="1"/>
      <w:marLeft w:val="0"/>
      <w:marRight w:val="0"/>
      <w:marTop w:val="0"/>
      <w:marBottom w:val="0"/>
      <w:divBdr>
        <w:top w:val="none" w:sz="0" w:space="0" w:color="auto"/>
        <w:left w:val="none" w:sz="0" w:space="0" w:color="auto"/>
        <w:bottom w:val="none" w:sz="0" w:space="0" w:color="auto"/>
        <w:right w:val="none" w:sz="0" w:space="0" w:color="auto"/>
      </w:divBdr>
      <w:divsChild>
        <w:div w:id="1478259800">
          <w:marLeft w:val="0"/>
          <w:marRight w:val="0"/>
          <w:marTop w:val="0"/>
          <w:marBottom w:val="0"/>
          <w:divBdr>
            <w:top w:val="none" w:sz="0" w:space="0" w:color="auto"/>
            <w:left w:val="none" w:sz="0" w:space="0" w:color="auto"/>
            <w:bottom w:val="none" w:sz="0" w:space="0" w:color="auto"/>
            <w:right w:val="none" w:sz="0" w:space="0" w:color="auto"/>
          </w:divBdr>
        </w:div>
      </w:divsChild>
    </w:div>
    <w:div w:id="430857796">
      <w:bodyDiv w:val="1"/>
      <w:marLeft w:val="0"/>
      <w:marRight w:val="0"/>
      <w:marTop w:val="0"/>
      <w:marBottom w:val="0"/>
      <w:divBdr>
        <w:top w:val="none" w:sz="0" w:space="0" w:color="auto"/>
        <w:left w:val="none" w:sz="0" w:space="0" w:color="auto"/>
        <w:bottom w:val="none" w:sz="0" w:space="0" w:color="auto"/>
        <w:right w:val="none" w:sz="0" w:space="0" w:color="auto"/>
      </w:divBdr>
    </w:div>
    <w:div w:id="432014401">
      <w:bodyDiv w:val="1"/>
      <w:marLeft w:val="0"/>
      <w:marRight w:val="0"/>
      <w:marTop w:val="0"/>
      <w:marBottom w:val="0"/>
      <w:divBdr>
        <w:top w:val="none" w:sz="0" w:space="0" w:color="auto"/>
        <w:left w:val="none" w:sz="0" w:space="0" w:color="auto"/>
        <w:bottom w:val="none" w:sz="0" w:space="0" w:color="auto"/>
        <w:right w:val="none" w:sz="0" w:space="0" w:color="auto"/>
      </w:divBdr>
    </w:div>
    <w:div w:id="543251863">
      <w:bodyDiv w:val="1"/>
      <w:marLeft w:val="0"/>
      <w:marRight w:val="0"/>
      <w:marTop w:val="0"/>
      <w:marBottom w:val="0"/>
      <w:divBdr>
        <w:top w:val="none" w:sz="0" w:space="0" w:color="auto"/>
        <w:left w:val="none" w:sz="0" w:space="0" w:color="auto"/>
        <w:bottom w:val="none" w:sz="0" w:space="0" w:color="auto"/>
        <w:right w:val="none" w:sz="0" w:space="0" w:color="auto"/>
      </w:divBdr>
    </w:div>
    <w:div w:id="650602412">
      <w:bodyDiv w:val="1"/>
      <w:marLeft w:val="0"/>
      <w:marRight w:val="0"/>
      <w:marTop w:val="0"/>
      <w:marBottom w:val="0"/>
      <w:divBdr>
        <w:top w:val="none" w:sz="0" w:space="0" w:color="auto"/>
        <w:left w:val="none" w:sz="0" w:space="0" w:color="auto"/>
        <w:bottom w:val="none" w:sz="0" w:space="0" w:color="auto"/>
        <w:right w:val="none" w:sz="0" w:space="0" w:color="auto"/>
      </w:divBdr>
    </w:div>
    <w:div w:id="876695057">
      <w:bodyDiv w:val="1"/>
      <w:marLeft w:val="0"/>
      <w:marRight w:val="0"/>
      <w:marTop w:val="0"/>
      <w:marBottom w:val="0"/>
      <w:divBdr>
        <w:top w:val="none" w:sz="0" w:space="0" w:color="auto"/>
        <w:left w:val="none" w:sz="0" w:space="0" w:color="auto"/>
        <w:bottom w:val="none" w:sz="0" w:space="0" w:color="auto"/>
        <w:right w:val="none" w:sz="0" w:space="0" w:color="auto"/>
      </w:divBdr>
    </w:div>
    <w:div w:id="1166244204">
      <w:bodyDiv w:val="1"/>
      <w:marLeft w:val="0"/>
      <w:marRight w:val="0"/>
      <w:marTop w:val="0"/>
      <w:marBottom w:val="0"/>
      <w:divBdr>
        <w:top w:val="none" w:sz="0" w:space="0" w:color="auto"/>
        <w:left w:val="none" w:sz="0" w:space="0" w:color="auto"/>
        <w:bottom w:val="none" w:sz="0" w:space="0" w:color="auto"/>
        <w:right w:val="none" w:sz="0" w:space="0" w:color="auto"/>
      </w:divBdr>
    </w:div>
    <w:div w:id="1340427635">
      <w:bodyDiv w:val="1"/>
      <w:marLeft w:val="0"/>
      <w:marRight w:val="0"/>
      <w:marTop w:val="0"/>
      <w:marBottom w:val="0"/>
      <w:divBdr>
        <w:top w:val="none" w:sz="0" w:space="0" w:color="auto"/>
        <w:left w:val="none" w:sz="0" w:space="0" w:color="auto"/>
        <w:bottom w:val="none" w:sz="0" w:space="0" w:color="auto"/>
        <w:right w:val="none" w:sz="0" w:space="0" w:color="auto"/>
      </w:divBdr>
      <w:divsChild>
        <w:div w:id="1132362714">
          <w:marLeft w:val="0"/>
          <w:marRight w:val="0"/>
          <w:marTop w:val="0"/>
          <w:marBottom w:val="0"/>
          <w:divBdr>
            <w:top w:val="none" w:sz="0" w:space="0" w:color="auto"/>
            <w:left w:val="none" w:sz="0" w:space="0" w:color="auto"/>
            <w:bottom w:val="none" w:sz="0" w:space="0" w:color="auto"/>
            <w:right w:val="none" w:sz="0" w:space="0" w:color="auto"/>
          </w:divBdr>
        </w:div>
      </w:divsChild>
    </w:div>
    <w:div w:id="1345396322">
      <w:bodyDiv w:val="1"/>
      <w:marLeft w:val="0"/>
      <w:marRight w:val="0"/>
      <w:marTop w:val="0"/>
      <w:marBottom w:val="0"/>
      <w:divBdr>
        <w:top w:val="none" w:sz="0" w:space="0" w:color="auto"/>
        <w:left w:val="none" w:sz="0" w:space="0" w:color="auto"/>
        <w:bottom w:val="none" w:sz="0" w:space="0" w:color="auto"/>
        <w:right w:val="none" w:sz="0" w:space="0" w:color="auto"/>
      </w:divBdr>
      <w:divsChild>
        <w:div w:id="908929345">
          <w:marLeft w:val="0"/>
          <w:marRight w:val="0"/>
          <w:marTop w:val="0"/>
          <w:marBottom w:val="0"/>
          <w:divBdr>
            <w:top w:val="none" w:sz="0" w:space="0" w:color="auto"/>
            <w:left w:val="none" w:sz="0" w:space="0" w:color="auto"/>
            <w:bottom w:val="none" w:sz="0" w:space="0" w:color="auto"/>
            <w:right w:val="none" w:sz="0" w:space="0" w:color="auto"/>
          </w:divBdr>
        </w:div>
      </w:divsChild>
    </w:div>
    <w:div w:id="1483160492">
      <w:bodyDiv w:val="1"/>
      <w:marLeft w:val="0"/>
      <w:marRight w:val="0"/>
      <w:marTop w:val="0"/>
      <w:marBottom w:val="0"/>
      <w:divBdr>
        <w:top w:val="none" w:sz="0" w:space="0" w:color="auto"/>
        <w:left w:val="none" w:sz="0" w:space="0" w:color="auto"/>
        <w:bottom w:val="none" w:sz="0" w:space="0" w:color="auto"/>
        <w:right w:val="none" w:sz="0" w:space="0" w:color="auto"/>
      </w:divBdr>
      <w:divsChild>
        <w:div w:id="2082294139">
          <w:marLeft w:val="0"/>
          <w:marRight w:val="0"/>
          <w:marTop w:val="0"/>
          <w:marBottom w:val="0"/>
          <w:divBdr>
            <w:top w:val="none" w:sz="0" w:space="0" w:color="auto"/>
            <w:left w:val="none" w:sz="0" w:space="0" w:color="auto"/>
            <w:bottom w:val="none" w:sz="0" w:space="0" w:color="auto"/>
            <w:right w:val="none" w:sz="0" w:space="0" w:color="auto"/>
          </w:divBdr>
        </w:div>
      </w:divsChild>
    </w:div>
    <w:div w:id="1653831748">
      <w:bodyDiv w:val="1"/>
      <w:marLeft w:val="0"/>
      <w:marRight w:val="0"/>
      <w:marTop w:val="0"/>
      <w:marBottom w:val="0"/>
      <w:divBdr>
        <w:top w:val="none" w:sz="0" w:space="0" w:color="auto"/>
        <w:left w:val="none" w:sz="0" w:space="0" w:color="auto"/>
        <w:bottom w:val="none" w:sz="0" w:space="0" w:color="auto"/>
        <w:right w:val="none" w:sz="0" w:space="0" w:color="auto"/>
      </w:divBdr>
    </w:div>
    <w:div w:id="1717317998">
      <w:bodyDiv w:val="1"/>
      <w:marLeft w:val="0"/>
      <w:marRight w:val="0"/>
      <w:marTop w:val="0"/>
      <w:marBottom w:val="0"/>
      <w:divBdr>
        <w:top w:val="none" w:sz="0" w:space="0" w:color="auto"/>
        <w:left w:val="none" w:sz="0" w:space="0" w:color="auto"/>
        <w:bottom w:val="none" w:sz="0" w:space="0" w:color="auto"/>
        <w:right w:val="none" w:sz="0" w:space="0" w:color="auto"/>
      </w:divBdr>
      <w:divsChild>
        <w:div w:id="104858582">
          <w:marLeft w:val="0"/>
          <w:marRight w:val="0"/>
          <w:marTop w:val="0"/>
          <w:marBottom w:val="0"/>
          <w:divBdr>
            <w:top w:val="none" w:sz="0" w:space="0" w:color="auto"/>
            <w:left w:val="none" w:sz="0" w:space="0" w:color="auto"/>
            <w:bottom w:val="none" w:sz="0" w:space="0" w:color="auto"/>
            <w:right w:val="none" w:sz="0" w:space="0" w:color="auto"/>
          </w:divBdr>
        </w:div>
      </w:divsChild>
    </w:div>
    <w:div w:id="1764720000">
      <w:bodyDiv w:val="1"/>
      <w:marLeft w:val="0"/>
      <w:marRight w:val="0"/>
      <w:marTop w:val="0"/>
      <w:marBottom w:val="0"/>
      <w:divBdr>
        <w:top w:val="none" w:sz="0" w:space="0" w:color="auto"/>
        <w:left w:val="none" w:sz="0" w:space="0" w:color="auto"/>
        <w:bottom w:val="none" w:sz="0" w:space="0" w:color="auto"/>
        <w:right w:val="none" w:sz="0" w:space="0" w:color="auto"/>
      </w:divBdr>
    </w:div>
    <w:div w:id="2021614254">
      <w:bodyDiv w:val="1"/>
      <w:marLeft w:val="0"/>
      <w:marRight w:val="0"/>
      <w:marTop w:val="0"/>
      <w:marBottom w:val="0"/>
      <w:divBdr>
        <w:top w:val="none" w:sz="0" w:space="0" w:color="auto"/>
        <w:left w:val="none" w:sz="0" w:space="0" w:color="auto"/>
        <w:bottom w:val="none" w:sz="0" w:space="0" w:color="auto"/>
        <w:right w:val="none" w:sz="0" w:space="0" w:color="auto"/>
      </w:divBdr>
    </w:div>
    <w:div w:id="2039622427">
      <w:bodyDiv w:val="1"/>
      <w:marLeft w:val="0"/>
      <w:marRight w:val="0"/>
      <w:marTop w:val="0"/>
      <w:marBottom w:val="0"/>
      <w:divBdr>
        <w:top w:val="none" w:sz="0" w:space="0" w:color="auto"/>
        <w:left w:val="none" w:sz="0" w:space="0" w:color="auto"/>
        <w:bottom w:val="none" w:sz="0" w:space="0" w:color="auto"/>
        <w:right w:val="none" w:sz="0" w:space="0" w:color="auto"/>
      </w:divBdr>
      <w:divsChild>
        <w:div w:id="589047799">
          <w:marLeft w:val="0"/>
          <w:marRight w:val="0"/>
          <w:marTop w:val="0"/>
          <w:marBottom w:val="0"/>
          <w:divBdr>
            <w:top w:val="none" w:sz="0" w:space="0" w:color="auto"/>
            <w:left w:val="none" w:sz="0" w:space="0" w:color="auto"/>
            <w:bottom w:val="none" w:sz="0" w:space="0" w:color="auto"/>
            <w:right w:val="none" w:sz="0" w:space="0" w:color="auto"/>
          </w:divBdr>
        </w:div>
      </w:divsChild>
    </w:div>
    <w:div w:id="2072801125">
      <w:bodyDiv w:val="1"/>
      <w:marLeft w:val="0"/>
      <w:marRight w:val="0"/>
      <w:marTop w:val="0"/>
      <w:marBottom w:val="0"/>
      <w:divBdr>
        <w:top w:val="none" w:sz="0" w:space="0" w:color="auto"/>
        <w:left w:val="none" w:sz="0" w:space="0" w:color="auto"/>
        <w:bottom w:val="none" w:sz="0" w:space="0" w:color="auto"/>
        <w:right w:val="none" w:sz="0" w:space="0" w:color="auto"/>
      </w:divBdr>
    </w:div>
    <w:div w:id="2116438368">
      <w:bodyDiv w:val="1"/>
      <w:marLeft w:val="0"/>
      <w:marRight w:val="0"/>
      <w:marTop w:val="0"/>
      <w:marBottom w:val="0"/>
      <w:divBdr>
        <w:top w:val="none" w:sz="0" w:space="0" w:color="auto"/>
        <w:left w:val="none" w:sz="0" w:space="0" w:color="auto"/>
        <w:bottom w:val="none" w:sz="0" w:space="0" w:color="auto"/>
        <w:right w:val="none" w:sz="0" w:space="0" w:color="auto"/>
      </w:divBdr>
      <w:divsChild>
        <w:div w:id="15981783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PR@mk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14728-E48A-4648-A132-08CF4CDF1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7979</Words>
  <Characters>45485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Максим Сергеевич</dc:creator>
  <cp:keywords/>
  <cp:lastModifiedBy>Клименко Виталий Александрович</cp:lastModifiedBy>
  <cp:revision>3</cp:revision>
  <cp:lastPrinted>2020-08-04T11:47:00Z</cp:lastPrinted>
  <dcterms:created xsi:type="dcterms:W3CDTF">2025-12-26T12:37:00Z</dcterms:created>
  <dcterms:modified xsi:type="dcterms:W3CDTF">2026-01-15T10:34:00Z</dcterms:modified>
</cp:coreProperties>
</file>